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B7" w:rsidRPr="009338A3" w:rsidRDefault="00FF6BB7" w:rsidP="00FF6BB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</w:rPr>
        <w:br/>
      </w:r>
      <w:r w:rsidRPr="009338A3">
        <w:rPr>
          <w:rFonts w:ascii="Times New Roman" w:hAnsi="Times New Roman"/>
          <w:sz w:val="24"/>
        </w:rPr>
        <w:t>БЮДЖЕТНОЕ ПРОФЕССИОНАЛЬНОЕ ОБРАЗОВАТЕЛЬНОЕ</w:t>
      </w:r>
    </w:p>
    <w:p w:rsidR="00FF6BB7" w:rsidRPr="009338A3" w:rsidRDefault="00FF6BB7" w:rsidP="00FF6BB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338A3">
        <w:rPr>
          <w:rFonts w:ascii="Times New Roman" w:hAnsi="Times New Roman"/>
          <w:sz w:val="24"/>
        </w:rPr>
        <w:t xml:space="preserve"> УЧРЕЖДЕНИЕ ОМСКОЙ ОБЛАСТИ </w:t>
      </w:r>
    </w:p>
    <w:p w:rsidR="00FF6BB7" w:rsidRPr="009338A3" w:rsidRDefault="00FF6BB7" w:rsidP="00FF6BB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338A3">
        <w:rPr>
          <w:rFonts w:ascii="Times New Roman" w:hAnsi="Times New Roman"/>
          <w:sz w:val="24"/>
        </w:rPr>
        <w:t>«МЕДИЦИНСКИЙ КОЛЛЕДЖ»</w:t>
      </w:r>
    </w:p>
    <w:p w:rsidR="00FF6BB7" w:rsidRPr="009338A3" w:rsidRDefault="00FF6BB7" w:rsidP="00FF6BB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338A3">
        <w:rPr>
          <w:rFonts w:ascii="Times New Roman" w:hAnsi="Times New Roman"/>
          <w:sz w:val="24"/>
        </w:rPr>
        <w:t>(БПОУ ОО «МК»)</w:t>
      </w:r>
    </w:p>
    <w:p w:rsidR="00BC4808" w:rsidRPr="009338A3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Default="00BC4808" w:rsidP="00BC4808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>ПРОГРАММА ПРОФЕССИОНАЛЬНОГО МОДУЛЯ</w:t>
      </w:r>
    </w:p>
    <w:p w:rsidR="00BC4808" w:rsidRPr="000070BE" w:rsidRDefault="00BC4808" w:rsidP="00BC4808">
      <w:pPr>
        <w:pStyle w:val="Default"/>
        <w:jc w:val="center"/>
        <w:outlineLvl w:val="0"/>
        <w:rPr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>ПМ. 01 Изготовление съемных пластиночных протезов</w:t>
      </w: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C4808" w:rsidRDefault="00BC4808" w:rsidP="00BC48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FF6BB7" w:rsidRDefault="00BC4808" w:rsidP="00BC4808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201</w:t>
      </w:r>
      <w:r w:rsidR="009338A3">
        <w:rPr>
          <w:bCs/>
          <w:color w:val="auto"/>
          <w:sz w:val="28"/>
          <w:szCs w:val="28"/>
        </w:rPr>
        <w:t>7</w:t>
      </w:r>
      <w:r w:rsidR="00AC70A2">
        <w:rPr>
          <w:bCs/>
          <w:color w:val="auto"/>
          <w:sz w:val="28"/>
          <w:szCs w:val="28"/>
        </w:rPr>
        <w:t xml:space="preserve"> год</w:t>
      </w:r>
    </w:p>
    <w:p w:rsidR="00BC4808" w:rsidRPr="000D3027" w:rsidRDefault="00FF6BB7" w:rsidP="000D3027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tbl>
      <w:tblPr>
        <w:tblW w:w="10162" w:type="dxa"/>
        <w:tblInd w:w="-840" w:type="dxa"/>
        <w:tblLook w:val="04A0"/>
      </w:tblPr>
      <w:tblGrid>
        <w:gridCol w:w="5201"/>
        <w:gridCol w:w="708"/>
        <w:gridCol w:w="4253"/>
      </w:tblGrid>
      <w:tr w:rsidR="00BC4808" w:rsidRPr="00A90C1A" w:rsidTr="00602258">
        <w:tc>
          <w:tcPr>
            <w:tcW w:w="5201" w:type="dxa"/>
          </w:tcPr>
          <w:p w:rsidR="00BC4808" w:rsidRPr="00BA2F2A" w:rsidRDefault="00DB4695" w:rsidP="00602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-165377</wp:posOffset>
                  </wp:positionH>
                  <wp:positionV relativeFrom="paragraph">
                    <wp:posOffset>-187262</wp:posOffset>
                  </wp:positionV>
                  <wp:extent cx="6925215" cy="9491066"/>
                  <wp:effectExtent l="19050" t="0" r="8985" b="0"/>
                  <wp:wrapNone/>
                  <wp:docPr id="1" name="Рисунок 0" descr="Стоматология ортопедическая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ортопедическая 0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5082" cy="9490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02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BC4808"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Рассмотрено и одобрено на заседании </w:t>
            </w:r>
          </w:p>
          <w:p w:rsidR="00BC4808" w:rsidRPr="00BA2F2A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  <w:p w:rsidR="00BC4808" w:rsidRPr="00BA2F2A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___</w:t>
            </w:r>
          </w:p>
          <w:p w:rsidR="00BC4808" w:rsidRPr="00BA2F2A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 _________20__ г.</w:t>
            </w:r>
          </w:p>
          <w:p w:rsidR="00602258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УМК, зам. директора </w:t>
            </w:r>
          </w:p>
          <w:p w:rsidR="00BC4808" w:rsidRPr="00BA2F2A" w:rsidRDefault="009338A3" w:rsidP="00602258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У</w:t>
            </w:r>
            <w:r w:rsidR="00BC4808"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МР</w:t>
            </w:r>
          </w:p>
          <w:p w:rsidR="00BC4808" w:rsidRPr="00A90C1A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F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BC4808" w:rsidRPr="00A90C1A" w:rsidRDefault="00602258" w:rsidP="00057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253" w:type="dxa"/>
          </w:tcPr>
          <w:p w:rsidR="00BC4808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УТВЕРЖДАЮ</w:t>
            </w:r>
          </w:p>
          <w:p w:rsidR="00BC4808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602258" w:rsidRDefault="00602258" w:rsidP="00602258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C4808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34" w:right="-5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602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</w:t>
            </w: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И. В. Боровский</w:t>
            </w:r>
          </w:p>
          <w:p w:rsidR="00BC4808" w:rsidRPr="00A90C1A" w:rsidRDefault="00BC4808" w:rsidP="006022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______________20 __</w:t>
            </w:r>
            <w:r w:rsidR="00602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BC4808" w:rsidRPr="00A90C1A" w:rsidRDefault="00BC4808" w:rsidP="00057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A90C1A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808" w:rsidRPr="005A76B2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C1A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5A76B2">
        <w:rPr>
          <w:rFonts w:ascii="Times New Roman" w:hAnsi="Times New Roman" w:cs="Times New Roman"/>
          <w:b/>
          <w:sz w:val="28"/>
          <w:szCs w:val="28"/>
        </w:rPr>
        <w:t>ПМ.</w:t>
      </w:r>
      <w:r w:rsidRPr="005A76B2">
        <w:rPr>
          <w:rFonts w:ascii="Times New Roman" w:hAnsi="Times New Roman" w:cs="Times New Roman"/>
          <w:b/>
          <w:bCs/>
          <w:sz w:val="28"/>
          <w:szCs w:val="28"/>
        </w:rPr>
        <w:t>01</w:t>
      </w:r>
    </w:p>
    <w:p w:rsidR="00BC4808" w:rsidRPr="005A76B2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08" w:rsidRPr="005A76B2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6B2">
        <w:rPr>
          <w:rFonts w:ascii="Times New Roman" w:hAnsi="Times New Roman" w:cs="Times New Roman"/>
          <w:b/>
          <w:bCs/>
          <w:sz w:val="28"/>
          <w:szCs w:val="28"/>
        </w:rPr>
        <w:t>Изготовление съемных пластиночных протезов</w:t>
      </w:r>
    </w:p>
    <w:p w:rsidR="00BC4808" w:rsidRPr="005A76B2" w:rsidRDefault="00BC4808" w:rsidP="00BC48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808" w:rsidRPr="005A76B2" w:rsidRDefault="00BC4808" w:rsidP="00BC4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C1A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685C0D">
        <w:rPr>
          <w:rFonts w:ascii="Times New Roman" w:hAnsi="Times New Roman" w:cs="Times New Roman"/>
          <w:b/>
          <w:sz w:val="28"/>
          <w:szCs w:val="28"/>
        </w:rPr>
        <w:t>31.02.05</w:t>
      </w:r>
      <w:r w:rsidRPr="005A76B2">
        <w:rPr>
          <w:rFonts w:ascii="Times New Roman" w:hAnsi="Times New Roman" w:cs="Times New Roman"/>
          <w:b/>
          <w:sz w:val="28"/>
          <w:szCs w:val="28"/>
        </w:rPr>
        <w:t xml:space="preserve"> Стоматология ортопедическая</w:t>
      </w:r>
    </w:p>
    <w:p w:rsidR="00BC4808" w:rsidRPr="005A76B2" w:rsidRDefault="00BC4808" w:rsidP="00BC48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08" w:rsidRDefault="00BC4808" w:rsidP="00BC480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BC4808" w:rsidRDefault="00BC4808" w:rsidP="00BC480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D1">
        <w:rPr>
          <w:rFonts w:ascii="Times New Roman" w:hAnsi="Times New Roman" w:cs="Times New Roman"/>
          <w:sz w:val="28"/>
          <w:szCs w:val="28"/>
        </w:rPr>
        <w:lastRenderedPageBreak/>
        <w:t>Программа профессионального модуля</w:t>
      </w:r>
      <w:r w:rsidR="00602258">
        <w:rPr>
          <w:rFonts w:ascii="Times New Roman" w:hAnsi="Times New Roman" w:cs="Times New Roman"/>
          <w:sz w:val="28"/>
          <w:szCs w:val="28"/>
        </w:rPr>
        <w:t xml:space="preserve"> </w:t>
      </w:r>
      <w:r w:rsidRPr="00212DD1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(далее – ФГОС</w:t>
      </w:r>
      <w:r w:rsidRPr="00212DD1">
        <w:rPr>
          <w:rFonts w:ascii="Times New Roman" w:hAnsi="Times New Roman" w:cs="Times New Roman"/>
          <w:sz w:val="28"/>
          <w:szCs w:val="28"/>
        </w:rPr>
        <w:t>)</w:t>
      </w:r>
      <w:r w:rsidR="00602258">
        <w:rPr>
          <w:rFonts w:ascii="Times New Roman" w:hAnsi="Times New Roman" w:cs="Times New Roman"/>
          <w:sz w:val="28"/>
          <w:szCs w:val="28"/>
        </w:rPr>
        <w:t xml:space="preserve"> </w:t>
      </w:r>
      <w:r w:rsidRPr="00212DD1">
        <w:rPr>
          <w:rFonts w:ascii="Times New Roman" w:hAnsi="Times New Roman" w:cs="Times New Roman"/>
          <w:sz w:val="28"/>
          <w:szCs w:val="28"/>
        </w:rPr>
        <w:t>по специал</w:t>
      </w:r>
      <w:r w:rsidRPr="00212DD1">
        <w:rPr>
          <w:rFonts w:ascii="Times New Roman" w:hAnsi="Times New Roman" w:cs="Times New Roman"/>
          <w:sz w:val="28"/>
          <w:szCs w:val="28"/>
        </w:rPr>
        <w:t>ь</w:t>
      </w:r>
      <w:r w:rsidRPr="00212DD1">
        <w:rPr>
          <w:rFonts w:ascii="Times New Roman" w:hAnsi="Times New Roman" w:cs="Times New Roman"/>
          <w:sz w:val="28"/>
          <w:szCs w:val="28"/>
        </w:rPr>
        <w:t xml:space="preserve">ностям среднего профессионального образования (далее – СПО) </w:t>
      </w:r>
    </w:p>
    <w:p w:rsidR="00BC4808" w:rsidRPr="00212DD1" w:rsidRDefault="00BC4808" w:rsidP="00BC480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Pr="00212DD1">
        <w:rPr>
          <w:rFonts w:ascii="Times New Roman" w:hAnsi="Times New Roman" w:cs="Times New Roman"/>
          <w:sz w:val="28"/>
          <w:szCs w:val="28"/>
        </w:rPr>
        <w:t xml:space="preserve"> Стоматология ортопедическая </w:t>
      </w:r>
    </w:p>
    <w:p w:rsidR="00BC4808" w:rsidRPr="00212DD1" w:rsidRDefault="00BC4808" w:rsidP="00BC4808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C4808" w:rsidRPr="00602258" w:rsidRDefault="00A3527D" w:rsidP="006022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>-разработчик: б</w:t>
      </w:r>
      <w:r w:rsidRPr="004271F8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4271F8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</w:t>
      </w:r>
      <w:r w:rsidR="00602258">
        <w:rPr>
          <w:rFonts w:ascii="Times New Roman" w:hAnsi="Times New Roman" w:cs="Times New Roman"/>
          <w:sz w:val="28"/>
          <w:szCs w:val="28"/>
        </w:rPr>
        <w:t xml:space="preserve"> </w:t>
      </w:r>
      <w:r w:rsidRPr="004271F8">
        <w:rPr>
          <w:rFonts w:ascii="Times New Roman" w:hAnsi="Times New Roman" w:cs="Times New Roman"/>
          <w:sz w:val="28"/>
          <w:szCs w:val="28"/>
        </w:rPr>
        <w:t>«Медицинский колледж»</w:t>
      </w:r>
    </w:p>
    <w:p w:rsidR="00BC4808" w:rsidRDefault="00BC4808" w:rsidP="00BC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D1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BC4808" w:rsidRDefault="00BC4808" w:rsidP="00602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Тамара Андреевна, преподаватель первой квалификационной кат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гории;</w:t>
      </w:r>
    </w:p>
    <w:p w:rsidR="00BC4808" w:rsidRDefault="00BC4808" w:rsidP="00602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Валентина Александровна, преподаватель высшей квалифик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ционной категории</w:t>
      </w:r>
    </w:p>
    <w:p w:rsidR="00BC4808" w:rsidRPr="00165B1B" w:rsidRDefault="00BC4808" w:rsidP="00BC480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65B1B">
        <w:rPr>
          <w:b/>
          <w:sz w:val="28"/>
          <w:szCs w:val="28"/>
        </w:rPr>
        <w:lastRenderedPageBreak/>
        <w:t>СОДЕРЖАНИЕ</w:t>
      </w:r>
    </w:p>
    <w:p w:rsidR="00BC4808" w:rsidRPr="00165B1B" w:rsidRDefault="00BC4808" w:rsidP="00BC4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12" w:type="dxa"/>
        <w:tblInd w:w="-1082" w:type="dxa"/>
        <w:tblLayout w:type="fixed"/>
        <w:tblLook w:val="04A0"/>
      </w:tblPr>
      <w:tblGrid>
        <w:gridCol w:w="9412"/>
        <w:gridCol w:w="800"/>
      </w:tblGrid>
      <w:tr w:rsidR="00BC4808" w:rsidRPr="00165B1B" w:rsidTr="00602258">
        <w:trPr>
          <w:trHeight w:val="931"/>
        </w:trPr>
        <w:tc>
          <w:tcPr>
            <w:tcW w:w="9412" w:type="dxa"/>
          </w:tcPr>
          <w:p w:rsidR="00BC4808" w:rsidRPr="00165B1B" w:rsidRDefault="00BC4808" w:rsidP="00602258">
            <w:pPr>
              <w:snapToGrid w:val="0"/>
              <w:ind w:left="515" w:right="23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BC4808" w:rsidRPr="00165B1B" w:rsidRDefault="00BC4808" w:rsidP="000573C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BC4808" w:rsidRPr="00165B1B" w:rsidRDefault="00BC4808" w:rsidP="000573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808" w:rsidRPr="00165B1B" w:rsidTr="00602258">
        <w:trPr>
          <w:trHeight w:val="931"/>
        </w:trPr>
        <w:tc>
          <w:tcPr>
            <w:tcW w:w="9412" w:type="dxa"/>
          </w:tcPr>
          <w:p w:rsidR="00BC4808" w:rsidRPr="008C1052" w:rsidRDefault="00BC4808" w:rsidP="00602258">
            <w:pPr>
              <w:snapToGrid w:val="0"/>
              <w:ind w:left="515" w:right="23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1. ПАСПОРТ ПРОГРАММЫ ПРОФЕССИОНАЛЬНОГО М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О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ДУЛЯ</w:t>
            </w:r>
          </w:p>
        </w:tc>
        <w:tc>
          <w:tcPr>
            <w:tcW w:w="800" w:type="dxa"/>
          </w:tcPr>
          <w:p w:rsidR="00BC4808" w:rsidRPr="002B61AD" w:rsidRDefault="00BC4808" w:rsidP="000573C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BC4808" w:rsidRPr="00165B1B" w:rsidTr="00602258">
        <w:trPr>
          <w:trHeight w:val="720"/>
        </w:trPr>
        <w:tc>
          <w:tcPr>
            <w:tcW w:w="9412" w:type="dxa"/>
          </w:tcPr>
          <w:p w:rsidR="00BC4808" w:rsidRPr="008C1052" w:rsidRDefault="00BC4808" w:rsidP="00602258">
            <w:pPr>
              <w:snapToGrid w:val="0"/>
              <w:ind w:left="515" w:right="23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2. результаты освоения ПРОФЕССИОНАЛЬНОГО М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О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ДУЛЯ</w:t>
            </w:r>
          </w:p>
        </w:tc>
        <w:tc>
          <w:tcPr>
            <w:tcW w:w="800" w:type="dxa"/>
          </w:tcPr>
          <w:p w:rsidR="00BC4808" w:rsidRPr="002B61AD" w:rsidRDefault="00BC4808" w:rsidP="000573C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BC4808" w:rsidRPr="00165B1B" w:rsidTr="00602258">
        <w:trPr>
          <w:trHeight w:val="594"/>
        </w:trPr>
        <w:tc>
          <w:tcPr>
            <w:tcW w:w="9412" w:type="dxa"/>
          </w:tcPr>
          <w:p w:rsidR="00BC4808" w:rsidRDefault="00BC4808" w:rsidP="00602258">
            <w:pPr>
              <w:pStyle w:val="1"/>
              <w:snapToGrid w:val="0"/>
              <w:ind w:left="515" w:right="230" w:firstLine="0"/>
              <w:rPr>
                <w:b/>
                <w:caps/>
                <w:sz w:val="28"/>
                <w:szCs w:val="28"/>
              </w:rPr>
            </w:pPr>
            <w:r w:rsidRPr="008C1052">
              <w:rPr>
                <w:b/>
                <w:caps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602258" w:rsidRPr="00602258" w:rsidRDefault="00602258" w:rsidP="00602258">
            <w:pPr>
              <w:rPr>
                <w:lang w:eastAsia="ar-SA"/>
              </w:rPr>
            </w:pPr>
          </w:p>
        </w:tc>
        <w:tc>
          <w:tcPr>
            <w:tcW w:w="800" w:type="dxa"/>
          </w:tcPr>
          <w:p w:rsidR="00BC4808" w:rsidRPr="002B61AD" w:rsidRDefault="00BC4808" w:rsidP="000573C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C4808" w:rsidRPr="00165B1B" w:rsidTr="00602258">
        <w:trPr>
          <w:trHeight w:val="692"/>
        </w:trPr>
        <w:tc>
          <w:tcPr>
            <w:tcW w:w="9412" w:type="dxa"/>
          </w:tcPr>
          <w:p w:rsidR="00BC4808" w:rsidRPr="008C1052" w:rsidRDefault="00BC4808" w:rsidP="00602258">
            <w:pPr>
              <w:snapToGrid w:val="0"/>
              <w:ind w:left="515" w:right="23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 условия реализации ПРОФЕССИОНАЛЬНОГО М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О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ДУЛЯ</w:t>
            </w:r>
          </w:p>
        </w:tc>
        <w:tc>
          <w:tcPr>
            <w:tcW w:w="800" w:type="dxa"/>
          </w:tcPr>
          <w:p w:rsidR="00BC4808" w:rsidRPr="002B61AD" w:rsidRDefault="00BC4808" w:rsidP="00A964D7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964D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C4808" w:rsidRPr="005838EE" w:rsidTr="00602258">
        <w:trPr>
          <w:trHeight w:val="692"/>
        </w:trPr>
        <w:tc>
          <w:tcPr>
            <w:tcW w:w="9412" w:type="dxa"/>
          </w:tcPr>
          <w:p w:rsidR="00BC4808" w:rsidRPr="008C1052" w:rsidRDefault="00BC4808" w:rsidP="00602258">
            <w:pPr>
              <w:snapToGrid w:val="0"/>
              <w:ind w:left="515" w:right="23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5. Контроль и оценка результатов освоения пр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о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фессионального модуля (вида профессионал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ь</w:t>
            </w:r>
            <w:r w:rsidRPr="008C105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ной деятельности</w:t>
            </w:r>
            <w:r w:rsidRPr="008C1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00" w:type="dxa"/>
          </w:tcPr>
          <w:p w:rsidR="00BC4808" w:rsidRPr="005838EE" w:rsidRDefault="00BC4808" w:rsidP="000573C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BC4808" w:rsidRDefault="00BC4808" w:rsidP="00BC4808">
      <w:pPr>
        <w:pStyle w:val="Default"/>
        <w:rPr>
          <w:color w:val="auto"/>
          <w:sz w:val="28"/>
          <w:szCs w:val="28"/>
        </w:rPr>
      </w:pPr>
    </w:p>
    <w:p w:rsidR="00BC4808" w:rsidRPr="00B46B5C" w:rsidRDefault="00BC4808" w:rsidP="00BC480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BC4808" w:rsidRPr="000070BE" w:rsidRDefault="00BC4808" w:rsidP="00BC4808">
      <w:pPr>
        <w:pStyle w:val="Default"/>
        <w:spacing w:after="200"/>
        <w:outlineLvl w:val="0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lastRenderedPageBreak/>
        <w:t>1. ПАСПОРТ ПРОГРАММЫ</w:t>
      </w:r>
      <w:r w:rsidR="00F51249">
        <w:rPr>
          <w:b/>
          <w:bCs/>
          <w:color w:val="auto"/>
          <w:sz w:val="28"/>
          <w:szCs w:val="28"/>
        </w:rPr>
        <w:t xml:space="preserve"> </w:t>
      </w:r>
      <w:r w:rsidRPr="000070BE">
        <w:rPr>
          <w:b/>
          <w:bCs/>
          <w:color w:val="auto"/>
          <w:sz w:val="28"/>
          <w:szCs w:val="28"/>
        </w:rPr>
        <w:t>ПРОФЕССИОНАЛЬНОГО МОДУЛЯ</w:t>
      </w:r>
    </w:p>
    <w:p w:rsidR="00BC4808" w:rsidRPr="000070BE" w:rsidRDefault="00BC4808" w:rsidP="00BC4808">
      <w:pPr>
        <w:pStyle w:val="Default"/>
        <w:spacing w:after="200"/>
        <w:jc w:val="center"/>
        <w:outlineLvl w:val="0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>Изготовление съемных пластиночных протезов</w:t>
      </w:r>
    </w:p>
    <w:p w:rsidR="00BC4808" w:rsidRPr="000070BE" w:rsidRDefault="00BC4808" w:rsidP="00BC4808">
      <w:pPr>
        <w:pStyle w:val="Default"/>
        <w:jc w:val="both"/>
        <w:outlineLvl w:val="0"/>
        <w:rPr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 xml:space="preserve">1.1. Область применения программы </w:t>
      </w:r>
    </w:p>
    <w:p w:rsidR="00BC4808" w:rsidRPr="000070BE" w:rsidRDefault="00BC4808" w:rsidP="00BC48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Прог</w:t>
      </w:r>
      <w:r>
        <w:rPr>
          <w:color w:val="auto"/>
          <w:sz w:val="28"/>
          <w:szCs w:val="28"/>
        </w:rPr>
        <w:t xml:space="preserve">рамма профессионального модуля </w:t>
      </w:r>
      <w:r w:rsidRPr="000070BE">
        <w:rPr>
          <w:color w:val="auto"/>
          <w:sz w:val="28"/>
          <w:szCs w:val="28"/>
        </w:rPr>
        <w:t>Изготовление с</w:t>
      </w:r>
      <w:r>
        <w:rPr>
          <w:color w:val="auto"/>
          <w:sz w:val="28"/>
          <w:szCs w:val="28"/>
        </w:rPr>
        <w:t>ъемных пласт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ночных протезов </w:t>
      </w:r>
      <w:r w:rsidRPr="000070BE">
        <w:rPr>
          <w:color w:val="auto"/>
          <w:sz w:val="28"/>
          <w:szCs w:val="28"/>
        </w:rPr>
        <w:t xml:space="preserve">является частью </w:t>
      </w:r>
      <w:r w:rsidRPr="00212DD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подготовки специалистов среднего звена</w:t>
      </w:r>
      <w:r w:rsidRPr="000070BE">
        <w:rPr>
          <w:color w:val="auto"/>
          <w:sz w:val="28"/>
          <w:szCs w:val="28"/>
        </w:rPr>
        <w:t xml:space="preserve"> в соответствии с ФГ</w:t>
      </w:r>
      <w:r>
        <w:rPr>
          <w:color w:val="auto"/>
          <w:sz w:val="28"/>
          <w:szCs w:val="28"/>
        </w:rPr>
        <w:t>ОС по специальности СПО 31.02.05 Ст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матология ортопедическая</w:t>
      </w:r>
      <w:r w:rsidRPr="000070BE">
        <w:rPr>
          <w:color w:val="auto"/>
          <w:sz w:val="28"/>
          <w:szCs w:val="28"/>
        </w:rPr>
        <w:t xml:space="preserve"> в части освоения основного вида профессионал</w:t>
      </w:r>
      <w:r w:rsidRPr="000070BE">
        <w:rPr>
          <w:color w:val="auto"/>
          <w:sz w:val="28"/>
          <w:szCs w:val="28"/>
        </w:rPr>
        <w:t>ь</w:t>
      </w:r>
      <w:r w:rsidRPr="000070BE">
        <w:rPr>
          <w:color w:val="auto"/>
          <w:sz w:val="28"/>
          <w:szCs w:val="28"/>
        </w:rPr>
        <w:t xml:space="preserve">ной деятельности: </w:t>
      </w:r>
      <w:r>
        <w:rPr>
          <w:color w:val="auto"/>
          <w:sz w:val="28"/>
          <w:szCs w:val="28"/>
        </w:rPr>
        <w:t>и</w:t>
      </w:r>
      <w:r w:rsidRPr="000070BE">
        <w:rPr>
          <w:color w:val="auto"/>
          <w:sz w:val="28"/>
          <w:szCs w:val="28"/>
        </w:rPr>
        <w:t>зготовление</w:t>
      </w:r>
      <w:r>
        <w:rPr>
          <w:color w:val="auto"/>
          <w:sz w:val="28"/>
          <w:szCs w:val="28"/>
        </w:rPr>
        <w:t xml:space="preserve"> съемных пластиночных протезов </w:t>
      </w:r>
      <w:r w:rsidRPr="000070BE">
        <w:rPr>
          <w:color w:val="auto"/>
          <w:sz w:val="28"/>
          <w:szCs w:val="28"/>
        </w:rPr>
        <w:t>и соотве</w:t>
      </w:r>
      <w:r w:rsidRPr="000070BE"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>ствующих профессиональных компетенций</w:t>
      </w:r>
      <w:r w:rsidRPr="003169DB">
        <w:rPr>
          <w:sz w:val="28"/>
          <w:szCs w:val="28"/>
        </w:rPr>
        <w:t>(ПК):</w:t>
      </w:r>
    </w:p>
    <w:p w:rsidR="00BC4808" w:rsidRPr="000070BE" w:rsidRDefault="00BC4808" w:rsidP="00BC4808">
      <w:pPr>
        <w:pStyle w:val="Default"/>
        <w:numPr>
          <w:ilvl w:val="0"/>
          <w:numId w:val="37"/>
        </w:numPr>
        <w:ind w:left="426" w:hanging="426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ПК 1.1. Изготавливать съемные пластиночные протезы при частичном о</w:t>
      </w:r>
      <w:r w:rsidRPr="000070BE"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>сутствии зубов</w:t>
      </w:r>
    </w:p>
    <w:p w:rsidR="00BC4808" w:rsidRPr="000070BE" w:rsidRDefault="00BC4808" w:rsidP="00BC4808">
      <w:pPr>
        <w:pStyle w:val="Default"/>
        <w:numPr>
          <w:ilvl w:val="0"/>
          <w:numId w:val="37"/>
        </w:numPr>
        <w:ind w:left="426" w:hanging="426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ПК 1.2. Изготавливать  съемные пластиночные протезы при полном о</w:t>
      </w:r>
      <w:r w:rsidRPr="000070BE"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>сутствии зубов</w:t>
      </w:r>
    </w:p>
    <w:p w:rsidR="00BC4808" w:rsidRPr="000070BE" w:rsidRDefault="00BC4808" w:rsidP="00BC4808">
      <w:pPr>
        <w:pStyle w:val="Default"/>
        <w:numPr>
          <w:ilvl w:val="0"/>
          <w:numId w:val="37"/>
        </w:numPr>
        <w:ind w:left="426" w:hanging="426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ПК 1.3. Производить починк</w:t>
      </w:r>
      <w:r>
        <w:rPr>
          <w:color w:val="auto"/>
          <w:sz w:val="28"/>
          <w:szCs w:val="28"/>
        </w:rPr>
        <w:t>у съемных пластиночных протезов</w:t>
      </w:r>
    </w:p>
    <w:p w:rsidR="00BC4808" w:rsidRPr="000070BE" w:rsidRDefault="00BC4808" w:rsidP="00BC4808">
      <w:pPr>
        <w:pStyle w:val="Default"/>
        <w:numPr>
          <w:ilvl w:val="0"/>
          <w:numId w:val="37"/>
        </w:numPr>
        <w:ind w:left="426" w:hanging="426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ПК 1.4. Изготавли</w:t>
      </w:r>
      <w:r>
        <w:rPr>
          <w:color w:val="auto"/>
          <w:sz w:val="28"/>
          <w:szCs w:val="28"/>
        </w:rPr>
        <w:t>вать съемные иммедиат - протезы</w:t>
      </w:r>
    </w:p>
    <w:p w:rsidR="00BC4808" w:rsidRDefault="00BC4808" w:rsidP="00BC48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Программа профессионального модуля может быть использована </w:t>
      </w:r>
      <w:r>
        <w:rPr>
          <w:color w:val="auto"/>
          <w:sz w:val="28"/>
          <w:szCs w:val="28"/>
        </w:rPr>
        <w:t>в частичном  объеме при профессиональной переподготовке по специальности «Стоматология ортопедическая» и  при повышении квалификации специал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стов со средним медицинским и фармацевтическим образованием по спец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альностям: «Стоматология ортопедическая», «Стоматология» и «Стоматол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гия профилактическая», приказ Министерства здравоохранения и социальн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го развития РФ от 16.04.08 г. №176н «О номенклатуре специальностей сп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циалистов со средним  медицинским и фармацевтическим образованием в сфере здравоохранения РФ» (в редакции приказа Министерства здравоохр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нения и социального развития РФ от 30.03.10 г №199н).</w:t>
      </w:r>
    </w:p>
    <w:p w:rsidR="00BC4808" w:rsidRPr="000070BE" w:rsidRDefault="00BC4808" w:rsidP="00BC4808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BC4808" w:rsidRPr="000070BE" w:rsidRDefault="00BC4808" w:rsidP="00BC4808">
      <w:pPr>
        <w:pStyle w:val="Default"/>
        <w:jc w:val="both"/>
        <w:rPr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>1.2. Цели и задачи профессионального модуля – требования к результ</w:t>
      </w:r>
      <w:r w:rsidRPr="000070BE">
        <w:rPr>
          <w:b/>
          <w:bCs/>
          <w:color w:val="auto"/>
          <w:sz w:val="28"/>
          <w:szCs w:val="28"/>
        </w:rPr>
        <w:t>а</w:t>
      </w:r>
      <w:r w:rsidRPr="000070BE">
        <w:rPr>
          <w:b/>
          <w:bCs/>
          <w:color w:val="auto"/>
          <w:sz w:val="28"/>
          <w:szCs w:val="28"/>
        </w:rPr>
        <w:t xml:space="preserve">там освоения модуля </w:t>
      </w:r>
    </w:p>
    <w:p w:rsidR="00BC4808" w:rsidRDefault="00BC4808" w:rsidP="00BC48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>
        <w:rPr>
          <w:color w:val="auto"/>
          <w:sz w:val="28"/>
          <w:szCs w:val="28"/>
        </w:rPr>
        <w:t>профессионального модуля должен</w:t>
      </w:r>
    </w:p>
    <w:p w:rsidR="00BC4808" w:rsidRPr="000070BE" w:rsidRDefault="00BC4808" w:rsidP="00BC4808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BC4808" w:rsidRPr="000070BE" w:rsidRDefault="00BC4808" w:rsidP="00BC4808">
      <w:pPr>
        <w:pStyle w:val="Default"/>
        <w:jc w:val="both"/>
        <w:rPr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 xml:space="preserve">иметь практический опыт: </w:t>
      </w:r>
    </w:p>
    <w:p w:rsidR="00BC4808" w:rsidRPr="000070BE" w:rsidRDefault="00BC4808" w:rsidP="00BC4808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изготовления  съемных пластиночных протезов при частичном отсу</w:t>
      </w:r>
      <w:r w:rsidRPr="000070BE"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 xml:space="preserve">ствии зубов с пластмассовым базисом; </w:t>
      </w:r>
    </w:p>
    <w:p w:rsidR="00BC4808" w:rsidRPr="000070BE" w:rsidRDefault="00BC4808" w:rsidP="00BC4808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изготовления съемных пластиночных протезов при частичном отсутс</w:t>
      </w:r>
      <w:r w:rsidRPr="000070BE"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 xml:space="preserve">вии зубов с металлизированным базисом; </w:t>
      </w:r>
    </w:p>
    <w:p w:rsidR="00BC4808" w:rsidRPr="000070BE" w:rsidRDefault="00BC4808" w:rsidP="00BC4808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изготовления съемных пластиночных протезов при  полном отсутствии зубов;</w:t>
      </w:r>
    </w:p>
    <w:p w:rsidR="00BC4808" w:rsidRPr="000070BE" w:rsidRDefault="00BC4808" w:rsidP="00BC4808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изготовления съемных пластиночных протезов  с двухслойным баз</w:t>
      </w:r>
      <w:r w:rsidRPr="000070BE">
        <w:rPr>
          <w:color w:val="auto"/>
          <w:sz w:val="28"/>
          <w:szCs w:val="28"/>
        </w:rPr>
        <w:t>и</w:t>
      </w:r>
      <w:r w:rsidRPr="000070BE">
        <w:rPr>
          <w:color w:val="auto"/>
          <w:sz w:val="28"/>
          <w:szCs w:val="28"/>
        </w:rPr>
        <w:t xml:space="preserve">сом, </w:t>
      </w:r>
    </w:p>
    <w:p w:rsidR="00BC4808" w:rsidRDefault="00BC4808" w:rsidP="00BC4808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проведения починки съемных пластиночных протезов;</w:t>
      </w:r>
    </w:p>
    <w:p w:rsidR="00BC4808" w:rsidRPr="00BA2F2A" w:rsidRDefault="00BC4808" w:rsidP="00BC4808">
      <w:pPr>
        <w:pStyle w:val="Default"/>
        <w:ind w:left="720"/>
        <w:jc w:val="both"/>
        <w:rPr>
          <w:color w:val="auto"/>
          <w:sz w:val="28"/>
          <w:szCs w:val="28"/>
        </w:rPr>
      </w:pPr>
    </w:p>
    <w:p w:rsidR="00BC4808" w:rsidRPr="000070BE" w:rsidRDefault="00BC4808" w:rsidP="00BC4808">
      <w:pPr>
        <w:pStyle w:val="Default"/>
        <w:jc w:val="both"/>
        <w:rPr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lastRenderedPageBreak/>
        <w:t xml:space="preserve">уметь: 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работать с современными зуботехническими материалами с учетом с</w:t>
      </w:r>
      <w:r w:rsidRPr="000070BE">
        <w:rPr>
          <w:color w:val="auto"/>
          <w:sz w:val="28"/>
          <w:szCs w:val="28"/>
        </w:rPr>
        <w:t>о</w:t>
      </w:r>
      <w:r w:rsidRPr="000070BE">
        <w:rPr>
          <w:color w:val="auto"/>
          <w:sz w:val="28"/>
          <w:szCs w:val="28"/>
        </w:rPr>
        <w:t xml:space="preserve">блюдения техники безопасности при воздействии профессиональных вредностей; 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изготавливать вспомогательные и рабочие модели челюстей; 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подготавливать рабочее место; 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оформлять отче</w:t>
      </w:r>
      <w:r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>но-учетную документацию;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проводить оценку слепка (оттиска);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планировать конструкцию съемных пластиночных протезов при ча</w:t>
      </w:r>
      <w:r w:rsidRPr="000070BE">
        <w:rPr>
          <w:color w:val="auto"/>
          <w:sz w:val="28"/>
          <w:szCs w:val="28"/>
        </w:rPr>
        <w:t>с</w:t>
      </w:r>
      <w:r w:rsidRPr="000070BE">
        <w:rPr>
          <w:color w:val="auto"/>
          <w:sz w:val="28"/>
          <w:szCs w:val="28"/>
        </w:rPr>
        <w:t>тичном и полном отсутствии зубов;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загипсовывать модели в окклюдатор и среднеанатомический артикул</w:t>
      </w:r>
      <w:r w:rsidRPr="000070BE">
        <w:rPr>
          <w:color w:val="auto"/>
          <w:sz w:val="28"/>
          <w:szCs w:val="28"/>
        </w:rPr>
        <w:t>я</w:t>
      </w:r>
      <w:r w:rsidRPr="000070BE">
        <w:rPr>
          <w:color w:val="auto"/>
          <w:sz w:val="28"/>
          <w:szCs w:val="28"/>
        </w:rPr>
        <w:t>тор;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изгибать одноплечие и перекидные удерживающие кламмера;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проводить постановку искусственных зубов на приточке и на искусс</w:t>
      </w:r>
      <w:r w:rsidRPr="000070BE">
        <w:rPr>
          <w:color w:val="auto"/>
          <w:sz w:val="28"/>
          <w:szCs w:val="28"/>
        </w:rPr>
        <w:t>т</w:t>
      </w:r>
      <w:r w:rsidRPr="000070BE">
        <w:rPr>
          <w:color w:val="auto"/>
          <w:sz w:val="28"/>
          <w:szCs w:val="28"/>
        </w:rPr>
        <w:t>венной десне;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моделировать восковой базис съемного пластиночного протеза при частичном и полном отсутствии зубов;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проводить</w:t>
      </w:r>
      <w:r w:rsidR="002817CE">
        <w:rPr>
          <w:color w:val="auto"/>
          <w:sz w:val="28"/>
          <w:szCs w:val="28"/>
        </w:rPr>
        <w:t xml:space="preserve"> </w:t>
      </w:r>
      <w:r w:rsidRPr="000070BE">
        <w:rPr>
          <w:color w:val="auto"/>
          <w:sz w:val="28"/>
          <w:szCs w:val="28"/>
        </w:rPr>
        <w:t>загипсовку восковой композиции съемного  пластиночного протеза в кювету прямым, обратным и комбинированным методом;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проводить обработку, шлифовку и полировку съемного пластиночного протеза;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проводить починку съемных пластиночных протезов;</w:t>
      </w:r>
    </w:p>
    <w:p w:rsidR="00BC4808" w:rsidRPr="000070BE" w:rsidRDefault="00BC4808" w:rsidP="00BC4808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проводить контроль качества выполненных работ;</w:t>
      </w:r>
    </w:p>
    <w:p w:rsidR="00BC4808" w:rsidRPr="000070BE" w:rsidRDefault="00BC4808" w:rsidP="00BC4808">
      <w:pPr>
        <w:pStyle w:val="Default"/>
        <w:jc w:val="both"/>
        <w:rPr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 xml:space="preserve">знать: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цели,  задачи и историю развития ортопедической стоматологии;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организацию зуботехнического производства по изготовлению съе</w:t>
      </w:r>
      <w:r w:rsidRPr="000070BE">
        <w:rPr>
          <w:color w:val="auto"/>
          <w:sz w:val="28"/>
          <w:szCs w:val="28"/>
        </w:rPr>
        <w:t>м</w:t>
      </w:r>
      <w:r w:rsidRPr="000070BE">
        <w:rPr>
          <w:color w:val="auto"/>
          <w:sz w:val="28"/>
          <w:szCs w:val="28"/>
        </w:rPr>
        <w:t>ных пластиночных протезов;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классификацию и свойства материалов, применяемых при изготовл</w:t>
      </w:r>
      <w:r w:rsidRPr="000070BE">
        <w:rPr>
          <w:color w:val="auto"/>
          <w:sz w:val="28"/>
          <w:szCs w:val="28"/>
        </w:rPr>
        <w:t>е</w:t>
      </w:r>
      <w:r w:rsidRPr="000070BE">
        <w:rPr>
          <w:color w:val="auto"/>
          <w:sz w:val="28"/>
          <w:szCs w:val="28"/>
        </w:rPr>
        <w:t xml:space="preserve">нии съемных пластиночных протезов;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анатомо-физиологические особенности зубочелюстной системы при частичном отсутствии зубов;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классификацию дефектов зубных рядов при частичном отсутствии з</w:t>
      </w:r>
      <w:r w:rsidRPr="000070BE">
        <w:rPr>
          <w:color w:val="auto"/>
          <w:sz w:val="28"/>
          <w:szCs w:val="28"/>
        </w:rPr>
        <w:t>у</w:t>
      </w:r>
      <w:r w:rsidRPr="000070BE">
        <w:rPr>
          <w:color w:val="auto"/>
          <w:sz w:val="28"/>
          <w:szCs w:val="28"/>
        </w:rPr>
        <w:t xml:space="preserve">бов;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особенности слизистой оболочки полости рта при частичном и полном отсутствии зубов;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показания и противопоказания к изготовлению  съемных пластиночных протезов при полном и частичном отсутствии зубов;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виды и конструктивные особенности съемных пластиночных протезов, применяемых при полном и частичном отсутствии зубов;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преимущества и недостатки съемных пластиночных протезов, прим</w:t>
      </w:r>
      <w:r w:rsidRPr="000070BE">
        <w:rPr>
          <w:color w:val="auto"/>
          <w:sz w:val="28"/>
          <w:szCs w:val="28"/>
        </w:rPr>
        <w:t>е</w:t>
      </w:r>
      <w:r w:rsidRPr="000070BE">
        <w:rPr>
          <w:color w:val="auto"/>
          <w:sz w:val="28"/>
          <w:szCs w:val="28"/>
        </w:rPr>
        <w:t xml:space="preserve">няемых при частичном отсутствии зубов;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способы фиксации и стабилизации съемных пластиночных протезов при частичном отсутствии зубов; 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lastRenderedPageBreak/>
        <w:t>клинико-лабораторные этапы и технологию изготовления съемных пластиночных протезов при частичном отсутствии зубов;</w:t>
      </w:r>
      <w:r w:rsidRPr="000070BE">
        <w:rPr>
          <w:color w:val="auto"/>
          <w:sz w:val="28"/>
          <w:szCs w:val="28"/>
        </w:rPr>
        <w:br/>
        <w:t>классификации беззубых челюстей;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классификации слизистых оболочек;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виды и конструктивные особенности съемных пластиночных при по</w:t>
      </w:r>
      <w:r w:rsidRPr="000070BE">
        <w:rPr>
          <w:color w:val="auto"/>
          <w:sz w:val="28"/>
          <w:szCs w:val="28"/>
        </w:rPr>
        <w:t>л</w:t>
      </w:r>
      <w:r w:rsidRPr="000070BE">
        <w:rPr>
          <w:color w:val="auto"/>
          <w:sz w:val="28"/>
          <w:szCs w:val="28"/>
        </w:rPr>
        <w:t>ном  отсутствии зубов;</w:t>
      </w:r>
    </w:p>
    <w:p w:rsidR="00BC4808" w:rsidRPr="000070BE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технологию починки съемных пластиночных протезов;</w:t>
      </w:r>
    </w:p>
    <w:p w:rsidR="00BC4808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способы армирования базисов протезов. </w:t>
      </w:r>
    </w:p>
    <w:p w:rsidR="00BC4808" w:rsidRPr="00B46B5C" w:rsidRDefault="00BC4808" w:rsidP="00BC4808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</w:p>
    <w:p w:rsidR="00BC4808" w:rsidRPr="000070BE" w:rsidRDefault="00BC4808" w:rsidP="00BC4808">
      <w:pPr>
        <w:pStyle w:val="Default"/>
        <w:outlineLvl w:val="0"/>
        <w:rPr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>1.3. Количество часов на освоение программы профессионального мод</w:t>
      </w:r>
      <w:r w:rsidRPr="000070BE">
        <w:rPr>
          <w:b/>
          <w:bCs/>
          <w:color w:val="auto"/>
          <w:sz w:val="28"/>
          <w:szCs w:val="28"/>
        </w:rPr>
        <w:t>у</w:t>
      </w:r>
      <w:r w:rsidRPr="000070BE">
        <w:rPr>
          <w:b/>
          <w:bCs/>
          <w:color w:val="auto"/>
          <w:sz w:val="28"/>
          <w:szCs w:val="28"/>
        </w:rPr>
        <w:t xml:space="preserve">ля: </w:t>
      </w:r>
    </w:p>
    <w:p w:rsidR="00BC4808" w:rsidRPr="0053588F" w:rsidRDefault="00BC4808" w:rsidP="00BC4808">
      <w:pPr>
        <w:pStyle w:val="Default"/>
        <w:rPr>
          <w:color w:val="auto"/>
          <w:sz w:val="28"/>
          <w:szCs w:val="28"/>
        </w:rPr>
      </w:pPr>
      <w:r w:rsidRPr="0053588F">
        <w:rPr>
          <w:color w:val="auto"/>
          <w:sz w:val="28"/>
          <w:szCs w:val="28"/>
        </w:rPr>
        <w:t xml:space="preserve">всего – 1077 часов, в том числе: </w:t>
      </w:r>
    </w:p>
    <w:p w:rsidR="00BC4808" w:rsidRPr="0053588F" w:rsidRDefault="00BC4808" w:rsidP="00BC4808">
      <w:pPr>
        <w:pStyle w:val="Default"/>
        <w:rPr>
          <w:color w:val="auto"/>
          <w:sz w:val="28"/>
          <w:szCs w:val="28"/>
        </w:rPr>
      </w:pPr>
      <w:r w:rsidRPr="0053588F">
        <w:rPr>
          <w:color w:val="auto"/>
          <w:sz w:val="28"/>
          <w:szCs w:val="28"/>
        </w:rPr>
        <w:t>максимальной учебной нагрузки обучающегося – 1005 часов, включая:</w:t>
      </w:r>
    </w:p>
    <w:p w:rsidR="00BC4808" w:rsidRPr="0053588F" w:rsidRDefault="00BC4808" w:rsidP="00BC4808">
      <w:pPr>
        <w:pStyle w:val="Default"/>
        <w:ind w:firstLine="567"/>
        <w:rPr>
          <w:color w:val="auto"/>
          <w:sz w:val="28"/>
          <w:szCs w:val="28"/>
        </w:rPr>
      </w:pPr>
      <w:r w:rsidRPr="0053588F">
        <w:rPr>
          <w:color w:val="auto"/>
          <w:sz w:val="28"/>
          <w:szCs w:val="28"/>
        </w:rPr>
        <w:t xml:space="preserve">обязательной аудиторной учебной нагрузки обучающегося – 670 часов; </w:t>
      </w:r>
    </w:p>
    <w:p w:rsidR="00BC4808" w:rsidRPr="0053588F" w:rsidRDefault="00BC4808" w:rsidP="00BC4808">
      <w:pPr>
        <w:pStyle w:val="Default"/>
        <w:ind w:firstLine="567"/>
        <w:rPr>
          <w:color w:val="auto"/>
          <w:sz w:val="28"/>
          <w:szCs w:val="28"/>
        </w:rPr>
      </w:pPr>
      <w:r w:rsidRPr="0053588F">
        <w:rPr>
          <w:color w:val="auto"/>
          <w:sz w:val="28"/>
          <w:szCs w:val="28"/>
        </w:rPr>
        <w:t>самостоятельной работы обучающегося – 335 часов;</w:t>
      </w:r>
    </w:p>
    <w:p w:rsidR="00BC4808" w:rsidRPr="0053588F" w:rsidRDefault="00BC4808" w:rsidP="00BC4808">
      <w:pPr>
        <w:pStyle w:val="Default"/>
        <w:rPr>
          <w:color w:val="auto"/>
          <w:sz w:val="28"/>
          <w:szCs w:val="28"/>
        </w:rPr>
      </w:pPr>
      <w:r w:rsidRPr="0053588F">
        <w:rPr>
          <w:color w:val="auto"/>
          <w:sz w:val="28"/>
          <w:szCs w:val="28"/>
        </w:rPr>
        <w:t xml:space="preserve">учебной и производственной практики – 72 часа. </w:t>
      </w:r>
    </w:p>
    <w:p w:rsidR="00BC4808" w:rsidRPr="00B46B5C" w:rsidRDefault="00BC4808" w:rsidP="00BC480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70BE" w:rsidRPr="000070BE" w:rsidRDefault="000070BE" w:rsidP="000070BE">
      <w:pPr>
        <w:pStyle w:val="Default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lastRenderedPageBreak/>
        <w:t>2. РЕЗУЛЬТАТЫ ОСВОЕНИЯ ПРОФЕССИОНАЛЬНОГО МОДУЛЯ</w:t>
      </w:r>
    </w:p>
    <w:p w:rsidR="00FA4651" w:rsidRPr="00B46B5C" w:rsidRDefault="000070BE" w:rsidP="00B46B5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Результатом освоения программы профессионального модуля является овладение обучающимися видом п</w:t>
      </w:r>
      <w:r w:rsidR="00765D2C">
        <w:rPr>
          <w:color w:val="auto"/>
          <w:sz w:val="28"/>
          <w:szCs w:val="28"/>
        </w:rPr>
        <w:t xml:space="preserve">рофессиональной деятельности </w:t>
      </w:r>
      <w:r w:rsidRPr="000070BE">
        <w:rPr>
          <w:color w:val="auto"/>
          <w:sz w:val="28"/>
          <w:szCs w:val="28"/>
        </w:rPr>
        <w:t>Изгото</w:t>
      </w:r>
      <w:r w:rsidRPr="000070BE">
        <w:rPr>
          <w:color w:val="auto"/>
          <w:sz w:val="28"/>
          <w:szCs w:val="28"/>
        </w:rPr>
        <w:t>в</w:t>
      </w:r>
      <w:r w:rsidRPr="000070BE">
        <w:rPr>
          <w:color w:val="auto"/>
          <w:sz w:val="28"/>
          <w:szCs w:val="28"/>
        </w:rPr>
        <w:t>лени</w:t>
      </w:r>
      <w:r w:rsidR="00B46B5C">
        <w:rPr>
          <w:color w:val="auto"/>
          <w:sz w:val="28"/>
          <w:szCs w:val="28"/>
        </w:rPr>
        <w:t>е съемных пластиночных протезов</w:t>
      </w:r>
      <w:r w:rsidRPr="000070BE">
        <w:rPr>
          <w:color w:val="auto"/>
          <w:sz w:val="28"/>
          <w:szCs w:val="28"/>
        </w:rPr>
        <w:t xml:space="preserve">, в том числе </w:t>
      </w:r>
      <w:r w:rsidR="00765D2C" w:rsidRPr="00212DD1">
        <w:rPr>
          <w:sz w:val="28"/>
          <w:szCs w:val="28"/>
        </w:rPr>
        <w:t xml:space="preserve">профессиональными (ПК) и общими (ОК) </w:t>
      </w:r>
      <w:r w:rsidRPr="000070BE">
        <w:rPr>
          <w:color w:val="auto"/>
          <w:sz w:val="28"/>
          <w:szCs w:val="28"/>
        </w:rPr>
        <w:t xml:space="preserve"> компетенциями: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8328"/>
      </w:tblGrid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0070BE" w:rsidRPr="000070BE" w:rsidTr="000C13A6">
        <w:tc>
          <w:tcPr>
            <w:tcW w:w="1134" w:type="dxa"/>
          </w:tcPr>
          <w:p w:rsidR="00FA4651" w:rsidRPr="00FA4651" w:rsidRDefault="000070BE" w:rsidP="000070BE">
            <w:pPr>
              <w:pStyle w:val="Default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ПК 1.1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Изготавливать съемные пластиночные протезы</w:t>
            </w:r>
            <w:r w:rsidR="00FA4651">
              <w:rPr>
                <w:sz w:val="28"/>
                <w:szCs w:val="28"/>
              </w:rPr>
              <w:t xml:space="preserve"> при частичном о</w:t>
            </w:r>
            <w:r w:rsidR="00FA4651">
              <w:rPr>
                <w:sz w:val="28"/>
                <w:szCs w:val="28"/>
              </w:rPr>
              <w:t>т</w:t>
            </w:r>
            <w:r w:rsidR="00FA4651">
              <w:rPr>
                <w:sz w:val="28"/>
                <w:szCs w:val="28"/>
              </w:rPr>
              <w:t>сутствии зубов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ПК 1.2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Изготавливать съемные пластиночные протезы при полном отсу</w:t>
            </w:r>
            <w:r w:rsidRPr="000070BE">
              <w:rPr>
                <w:sz w:val="28"/>
                <w:szCs w:val="28"/>
              </w:rPr>
              <w:t>т</w:t>
            </w:r>
            <w:r w:rsidRPr="000070BE">
              <w:rPr>
                <w:sz w:val="28"/>
                <w:szCs w:val="28"/>
              </w:rPr>
              <w:t>ствии зубов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ПК 1.</w:t>
            </w:r>
            <w:r w:rsidRPr="000070B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Производить починку съемных пластиночных протезов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ПК 1.4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Изготавливать съемные иммедиат -  протезы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2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Организовывать собственную деятельность, выбирать типовые м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t>тоды и способы выполнения профессиональных задач, оценивать их эффективность и качество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3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 xml:space="preserve">Принимать решения в стандартных и нестандартных ситуациях </w:t>
            </w:r>
            <w:r w:rsidR="00FA4651">
              <w:rPr>
                <w:sz w:val="28"/>
                <w:szCs w:val="28"/>
              </w:rPr>
              <w:t>и нести за них ответственность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FA4651" w:rsidP="000070B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</w:t>
            </w:r>
            <w:r w:rsidRPr="000070BE">
              <w:rPr>
                <w:sz w:val="28"/>
                <w:szCs w:val="28"/>
              </w:rPr>
              <w:t>с</w:t>
            </w:r>
            <w:r w:rsidRPr="000070BE">
              <w:rPr>
                <w:sz w:val="28"/>
                <w:szCs w:val="28"/>
              </w:rPr>
              <w:t>сионального и личностного развития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5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6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Работать в коллективе и в команде, эффективно общаться с колл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t>гами, руководством, врачами и пациентами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7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Брать на себя ответственность за работу членов команды (подч</w:t>
            </w:r>
            <w:r w:rsidRPr="000070BE"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>ненных), з</w:t>
            </w:r>
            <w:r w:rsidR="00FA4651">
              <w:rPr>
                <w:sz w:val="28"/>
                <w:szCs w:val="28"/>
              </w:rPr>
              <w:t>а результат выполнения заданий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8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Самостоятельно определять задачи профессионального и личнос</w:t>
            </w:r>
            <w:r w:rsidRPr="000070BE">
              <w:rPr>
                <w:sz w:val="28"/>
                <w:szCs w:val="28"/>
              </w:rPr>
              <w:t>т</w:t>
            </w:r>
            <w:r w:rsidRPr="000070BE">
              <w:rPr>
                <w:sz w:val="28"/>
                <w:szCs w:val="28"/>
              </w:rPr>
              <w:t>ного развития, заниматься самообразованием, осознанно планир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>вать повышение квалификации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9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Ориентироваться в условиях частой смены технологий в</w:t>
            </w:r>
            <w:r w:rsidR="00FA4651">
              <w:rPr>
                <w:sz w:val="28"/>
                <w:szCs w:val="28"/>
              </w:rPr>
              <w:t xml:space="preserve"> профе</w:t>
            </w:r>
            <w:r w:rsidR="00FA4651">
              <w:rPr>
                <w:sz w:val="28"/>
                <w:szCs w:val="28"/>
              </w:rPr>
              <w:t>с</w:t>
            </w:r>
            <w:r w:rsidR="00FA4651">
              <w:rPr>
                <w:sz w:val="28"/>
                <w:szCs w:val="28"/>
              </w:rPr>
              <w:t>сиональной деятельности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10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Бережно относиться к историческому наследию и культурным тр</w:t>
            </w:r>
            <w:r w:rsidRPr="000070BE">
              <w:rPr>
                <w:sz w:val="28"/>
                <w:szCs w:val="28"/>
              </w:rPr>
              <w:t>а</w:t>
            </w:r>
            <w:r w:rsidRPr="000070BE">
              <w:rPr>
                <w:sz w:val="28"/>
                <w:szCs w:val="28"/>
              </w:rPr>
              <w:t>дициям народа, уважать социальные, культурные и религиозные различия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ОК 11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Быть готовым брать на себя нравственные обязательства по отн</w:t>
            </w:r>
            <w:r w:rsidRPr="000070BE">
              <w:rPr>
                <w:color w:val="auto"/>
                <w:sz w:val="28"/>
                <w:szCs w:val="28"/>
              </w:rPr>
              <w:t>о</w:t>
            </w:r>
            <w:r w:rsidRPr="000070BE">
              <w:rPr>
                <w:color w:val="auto"/>
                <w:sz w:val="28"/>
                <w:szCs w:val="28"/>
              </w:rPr>
              <w:t>шению</w:t>
            </w:r>
            <w:r w:rsidR="00FA4651">
              <w:rPr>
                <w:color w:val="auto"/>
                <w:sz w:val="28"/>
                <w:szCs w:val="28"/>
              </w:rPr>
              <w:t xml:space="preserve"> к природе, обществу и человеку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12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Оказывать первую (доврачебную) медицинскую помощь при нео</w:t>
            </w:r>
            <w:r w:rsidRPr="000070BE">
              <w:rPr>
                <w:sz w:val="28"/>
                <w:szCs w:val="28"/>
              </w:rPr>
              <w:t>т</w:t>
            </w:r>
            <w:r w:rsidRPr="000070BE">
              <w:rPr>
                <w:sz w:val="28"/>
                <w:szCs w:val="28"/>
              </w:rPr>
              <w:t>ложных состояниях</w:t>
            </w:r>
          </w:p>
        </w:tc>
      </w:tr>
      <w:tr w:rsidR="000070BE" w:rsidRPr="000070BE" w:rsidTr="000C13A6">
        <w:tc>
          <w:tcPr>
            <w:tcW w:w="1134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13</w:t>
            </w:r>
          </w:p>
        </w:tc>
        <w:tc>
          <w:tcPr>
            <w:tcW w:w="8328" w:type="dxa"/>
          </w:tcPr>
          <w:p w:rsidR="000070BE" w:rsidRPr="000070BE" w:rsidRDefault="000070BE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>жарной безопасности</w:t>
            </w:r>
          </w:p>
        </w:tc>
      </w:tr>
    </w:tbl>
    <w:p w:rsidR="000070BE" w:rsidRPr="000070BE" w:rsidRDefault="000070BE" w:rsidP="000070BE">
      <w:pPr>
        <w:pStyle w:val="Default"/>
        <w:rPr>
          <w:b/>
          <w:bCs/>
          <w:color w:val="auto"/>
          <w:sz w:val="28"/>
          <w:szCs w:val="28"/>
        </w:rPr>
        <w:sectPr w:rsidR="000070BE" w:rsidRPr="000070BE" w:rsidSect="00FF52AD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tblpY="-885"/>
        <w:tblW w:w="1504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242"/>
        <w:gridCol w:w="3828"/>
        <w:gridCol w:w="1134"/>
        <w:gridCol w:w="850"/>
        <w:gridCol w:w="1369"/>
        <w:gridCol w:w="1188"/>
        <w:gridCol w:w="1270"/>
        <w:gridCol w:w="1418"/>
        <w:gridCol w:w="1134"/>
        <w:gridCol w:w="1615"/>
      </w:tblGrid>
      <w:tr w:rsidR="000070BE" w:rsidRPr="000070BE" w:rsidTr="00FF52AD">
        <w:trPr>
          <w:trHeight w:val="961"/>
        </w:trPr>
        <w:tc>
          <w:tcPr>
            <w:tcW w:w="15048" w:type="dxa"/>
            <w:gridSpan w:val="10"/>
            <w:tcBorders>
              <w:left w:val="nil"/>
              <w:bottom w:val="nil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lastRenderedPageBreak/>
              <w:t>3. СТРУКТУРА И СОДЕРЖАНИЕ ПРОФЕССИОНАЛЬНОГО МОДУЛЯ</w:t>
            </w:r>
          </w:p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3.1. Тематический план профес</w:t>
            </w:r>
            <w:r w:rsidR="00C64D08">
              <w:rPr>
                <w:b/>
                <w:bCs/>
                <w:color w:val="auto"/>
                <w:sz w:val="28"/>
                <w:szCs w:val="28"/>
              </w:rPr>
              <w:t xml:space="preserve">сионального модуля </w:t>
            </w:r>
            <w:r w:rsidRPr="000070BE">
              <w:rPr>
                <w:b/>
                <w:bCs/>
                <w:color w:val="auto"/>
                <w:sz w:val="28"/>
                <w:szCs w:val="28"/>
              </w:rPr>
              <w:t>Изготовление съемных пластиночных протезов</w:t>
            </w:r>
          </w:p>
        </w:tc>
      </w:tr>
      <w:tr w:rsidR="000070BE" w:rsidRPr="000070BE" w:rsidTr="00C64D08">
        <w:trPr>
          <w:trHeight w:val="9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C0D" w:rsidRDefault="000070BE" w:rsidP="00685C0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 xml:space="preserve">Коды </w:t>
            </w:r>
          </w:p>
          <w:p w:rsidR="000070BE" w:rsidRPr="003C12F6" w:rsidRDefault="00685C0D" w:rsidP="00685C0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пр</w:t>
            </w:r>
            <w:r>
              <w:rPr>
                <w:b/>
                <w:bCs/>
                <w:sz w:val="20"/>
                <w:szCs w:val="20"/>
              </w:rPr>
              <w:t>офе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си</w:t>
            </w:r>
            <w:r w:rsidRPr="003C12F6">
              <w:rPr>
                <w:b/>
                <w:bCs/>
                <w:sz w:val="20"/>
                <w:szCs w:val="20"/>
              </w:rPr>
              <w:t>онал</w:t>
            </w:r>
            <w:r w:rsidRPr="003C12F6">
              <w:rPr>
                <w:b/>
                <w:bCs/>
                <w:sz w:val="20"/>
                <w:szCs w:val="20"/>
              </w:rPr>
              <w:t>ь</w:t>
            </w:r>
            <w:r w:rsidRPr="003C12F6">
              <w:rPr>
                <w:b/>
                <w:bCs/>
                <w:sz w:val="20"/>
                <w:szCs w:val="20"/>
              </w:rPr>
              <w:t>ных</w:t>
            </w:r>
            <w:r>
              <w:rPr>
                <w:b/>
                <w:bCs/>
                <w:sz w:val="20"/>
                <w:szCs w:val="20"/>
              </w:rPr>
              <w:t xml:space="preserve"> ко</w:t>
            </w:r>
            <w:r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петен</w:t>
            </w:r>
            <w:r w:rsidR="000070BE" w:rsidRPr="003C12F6">
              <w:rPr>
                <w:b/>
                <w:bCs/>
                <w:sz w:val="20"/>
                <w:szCs w:val="20"/>
              </w:rPr>
              <w:t>ций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Наименования разделов професси</w:t>
            </w:r>
            <w:r w:rsidRPr="003C12F6">
              <w:rPr>
                <w:b/>
                <w:bCs/>
                <w:sz w:val="20"/>
                <w:szCs w:val="20"/>
              </w:rPr>
              <w:t>о</w:t>
            </w:r>
            <w:r w:rsidRPr="003C12F6">
              <w:rPr>
                <w:b/>
                <w:bCs/>
                <w:sz w:val="20"/>
                <w:szCs w:val="20"/>
              </w:rPr>
              <w:t>нального модуля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Всего ч</w:t>
            </w:r>
            <w:r w:rsidRPr="003C12F6">
              <w:rPr>
                <w:b/>
                <w:bCs/>
                <w:sz w:val="20"/>
                <w:szCs w:val="20"/>
              </w:rPr>
              <w:t>а</w:t>
            </w:r>
            <w:r w:rsidRPr="003C12F6">
              <w:rPr>
                <w:b/>
                <w:bCs/>
                <w:sz w:val="20"/>
                <w:szCs w:val="20"/>
              </w:rPr>
              <w:t>сов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Практика</w:t>
            </w:r>
          </w:p>
        </w:tc>
      </w:tr>
      <w:tr w:rsidR="000070BE" w:rsidRPr="000070BE" w:rsidTr="00C64D08">
        <w:trPr>
          <w:trHeight w:val="90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Учебная,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Производс</w:t>
            </w:r>
            <w:r w:rsidRPr="003C12F6">
              <w:rPr>
                <w:b/>
                <w:bCs/>
                <w:sz w:val="20"/>
                <w:szCs w:val="20"/>
              </w:rPr>
              <w:t>т</w:t>
            </w:r>
            <w:r w:rsidRPr="003C12F6">
              <w:rPr>
                <w:b/>
                <w:bCs/>
                <w:sz w:val="20"/>
                <w:szCs w:val="20"/>
              </w:rPr>
              <w:t>венная (по профилю сп</w:t>
            </w:r>
            <w:r w:rsidRPr="003C12F6">
              <w:rPr>
                <w:b/>
                <w:bCs/>
                <w:sz w:val="20"/>
                <w:szCs w:val="20"/>
              </w:rPr>
              <w:t>е</w:t>
            </w:r>
            <w:r w:rsidRPr="003C12F6">
              <w:rPr>
                <w:b/>
                <w:bCs/>
                <w:sz w:val="20"/>
                <w:szCs w:val="20"/>
              </w:rPr>
              <w:t>циальности),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i/>
                <w:iCs/>
                <w:sz w:val="20"/>
                <w:szCs w:val="20"/>
              </w:rPr>
              <w:t>(если пред</w:t>
            </w:r>
            <w:r w:rsidRPr="003C12F6">
              <w:rPr>
                <w:i/>
                <w:iCs/>
                <w:sz w:val="20"/>
                <w:szCs w:val="20"/>
              </w:rPr>
              <w:t>у</w:t>
            </w:r>
            <w:r w:rsidRPr="003C12F6">
              <w:rPr>
                <w:i/>
                <w:iCs/>
                <w:sz w:val="20"/>
                <w:szCs w:val="20"/>
              </w:rPr>
              <w:t>смотрена ра</w:t>
            </w:r>
            <w:r w:rsidRPr="003C12F6">
              <w:rPr>
                <w:i/>
                <w:iCs/>
                <w:sz w:val="20"/>
                <w:szCs w:val="20"/>
              </w:rPr>
              <w:t>с</w:t>
            </w:r>
            <w:r w:rsidRPr="003C12F6">
              <w:rPr>
                <w:i/>
                <w:iCs/>
                <w:sz w:val="20"/>
                <w:szCs w:val="20"/>
              </w:rPr>
              <w:t>средоточенная практика)</w:t>
            </w:r>
          </w:p>
        </w:tc>
      </w:tr>
      <w:tr w:rsidR="000070BE" w:rsidRPr="000070BE" w:rsidTr="00C64D08">
        <w:trPr>
          <w:trHeight w:val="90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Всего,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 xml:space="preserve">вт.ч. </w:t>
            </w:r>
            <w:r w:rsidRPr="00496D4F">
              <w:rPr>
                <w:b/>
                <w:bCs/>
                <w:color w:val="auto"/>
                <w:sz w:val="20"/>
                <w:szCs w:val="20"/>
              </w:rPr>
              <w:t>лаб</w:t>
            </w:r>
            <w:r w:rsidRPr="00496D4F">
              <w:rPr>
                <w:b/>
                <w:bCs/>
                <w:color w:val="auto"/>
                <w:sz w:val="20"/>
                <w:szCs w:val="20"/>
              </w:rPr>
              <w:t>о</w:t>
            </w:r>
            <w:r w:rsidRPr="00496D4F">
              <w:rPr>
                <w:b/>
                <w:bCs/>
                <w:color w:val="auto"/>
                <w:sz w:val="20"/>
                <w:szCs w:val="20"/>
              </w:rPr>
              <w:t>раторные работы и</w:t>
            </w:r>
            <w:r w:rsidRPr="003C12F6">
              <w:rPr>
                <w:b/>
                <w:bCs/>
                <w:sz w:val="20"/>
                <w:szCs w:val="20"/>
              </w:rPr>
              <w:t xml:space="preserve"> практич</w:t>
            </w:r>
            <w:r w:rsidRPr="003C12F6">
              <w:rPr>
                <w:b/>
                <w:bCs/>
                <w:sz w:val="20"/>
                <w:szCs w:val="20"/>
              </w:rPr>
              <w:t>е</w:t>
            </w:r>
            <w:r w:rsidRPr="003C12F6">
              <w:rPr>
                <w:b/>
                <w:bCs/>
                <w:sz w:val="20"/>
                <w:szCs w:val="20"/>
              </w:rPr>
              <w:t>ские зан</w:t>
            </w:r>
            <w:r w:rsidRPr="003C12F6">
              <w:rPr>
                <w:b/>
                <w:bCs/>
                <w:sz w:val="20"/>
                <w:szCs w:val="20"/>
              </w:rPr>
              <w:t>я</w:t>
            </w:r>
            <w:r w:rsidRPr="003C12F6">
              <w:rPr>
                <w:b/>
                <w:bCs/>
                <w:sz w:val="20"/>
                <w:szCs w:val="20"/>
              </w:rPr>
              <w:t>тия,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вт.ч., ку</w:t>
            </w:r>
            <w:r w:rsidRPr="003C12F6">
              <w:rPr>
                <w:b/>
                <w:bCs/>
                <w:sz w:val="20"/>
                <w:szCs w:val="20"/>
              </w:rPr>
              <w:t>р</w:t>
            </w:r>
            <w:r w:rsidRPr="003C12F6">
              <w:rPr>
                <w:b/>
                <w:bCs/>
                <w:sz w:val="20"/>
                <w:szCs w:val="20"/>
              </w:rPr>
              <w:t>совая р</w:t>
            </w:r>
            <w:r w:rsidRPr="003C12F6">
              <w:rPr>
                <w:b/>
                <w:bCs/>
                <w:sz w:val="20"/>
                <w:szCs w:val="20"/>
              </w:rPr>
              <w:t>а</w:t>
            </w:r>
            <w:r w:rsidRPr="003C12F6">
              <w:rPr>
                <w:b/>
                <w:bCs/>
                <w:sz w:val="20"/>
                <w:szCs w:val="20"/>
              </w:rPr>
              <w:t>бота (пр</w:t>
            </w:r>
            <w:r w:rsidRPr="003C12F6">
              <w:rPr>
                <w:b/>
                <w:bCs/>
                <w:sz w:val="20"/>
                <w:szCs w:val="20"/>
              </w:rPr>
              <w:t>о</w:t>
            </w:r>
            <w:r w:rsidRPr="003C12F6">
              <w:rPr>
                <w:b/>
                <w:bCs/>
                <w:sz w:val="20"/>
                <w:szCs w:val="20"/>
              </w:rPr>
              <w:t>ект),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Всего,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3C12F6" w:rsidRDefault="000070BE" w:rsidP="000070BE">
            <w:pPr>
              <w:pStyle w:val="Default"/>
              <w:jc w:val="center"/>
              <w:rPr>
                <w:sz w:val="20"/>
                <w:szCs w:val="20"/>
              </w:rPr>
            </w:pPr>
            <w:r w:rsidRPr="003C12F6">
              <w:rPr>
                <w:b/>
                <w:bCs/>
                <w:sz w:val="20"/>
                <w:szCs w:val="20"/>
              </w:rPr>
              <w:t>вт.ч., курс</w:t>
            </w:r>
            <w:r w:rsidRPr="003C12F6">
              <w:rPr>
                <w:b/>
                <w:bCs/>
                <w:sz w:val="20"/>
                <w:szCs w:val="20"/>
              </w:rPr>
              <w:t>о</w:t>
            </w:r>
            <w:r w:rsidRPr="003C12F6">
              <w:rPr>
                <w:b/>
                <w:bCs/>
                <w:sz w:val="20"/>
                <w:szCs w:val="20"/>
              </w:rPr>
              <w:t>вая работа (проект),</w:t>
            </w:r>
          </w:p>
          <w:p w:rsidR="000070BE" w:rsidRPr="003C12F6" w:rsidRDefault="000070BE" w:rsidP="000070B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C12F6">
              <w:rPr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10</w:t>
            </w: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C64D08">
            <w:pPr>
              <w:pStyle w:val="Default"/>
              <w:jc w:val="both"/>
              <w:rPr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 xml:space="preserve">Раздел </w:t>
            </w:r>
            <w:r w:rsidR="003C12F6">
              <w:rPr>
                <w:bCs/>
                <w:sz w:val="28"/>
                <w:szCs w:val="28"/>
              </w:rPr>
              <w:t>1.</w:t>
            </w:r>
            <w:r w:rsidR="00FF629F">
              <w:rPr>
                <w:bCs/>
                <w:sz w:val="28"/>
                <w:szCs w:val="28"/>
              </w:rPr>
              <w:t xml:space="preserve"> </w:t>
            </w:r>
            <w:r w:rsidRPr="003C12F6">
              <w:rPr>
                <w:sz w:val="28"/>
                <w:szCs w:val="28"/>
              </w:rPr>
              <w:t>Организация  орт</w:t>
            </w:r>
            <w:r w:rsidRPr="003C12F6">
              <w:rPr>
                <w:sz w:val="28"/>
                <w:szCs w:val="28"/>
              </w:rPr>
              <w:t>о</w:t>
            </w:r>
            <w:r w:rsidRPr="003C12F6">
              <w:rPr>
                <w:sz w:val="28"/>
                <w:szCs w:val="28"/>
              </w:rPr>
              <w:t>педической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1</w:t>
            </w:r>
            <w:r w:rsidR="00751430">
              <w:rPr>
                <w:b/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12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30" w:rsidRPr="00751430" w:rsidRDefault="00751430" w:rsidP="0075143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 xml:space="preserve">ПК </w:t>
            </w:r>
            <w:r w:rsidR="003C12F6">
              <w:rPr>
                <w:bCs/>
                <w:sz w:val="28"/>
                <w:szCs w:val="28"/>
              </w:rPr>
              <w:t>1.1</w:t>
            </w:r>
          </w:p>
          <w:p w:rsidR="000070BE" w:rsidRPr="003C12F6" w:rsidRDefault="003C12F6" w:rsidP="000070B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1.3</w:t>
            </w:r>
          </w:p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C64D0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 xml:space="preserve">Раздел 2. </w:t>
            </w:r>
            <w:r w:rsidRPr="003C12F6">
              <w:rPr>
                <w:rFonts w:eastAsia="Calibri"/>
                <w:bCs/>
                <w:sz w:val="28"/>
                <w:szCs w:val="28"/>
              </w:rPr>
              <w:t>Технология изг</w:t>
            </w:r>
            <w:r w:rsidRPr="003C12F6">
              <w:rPr>
                <w:rFonts w:eastAsia="Calibri"/>
                <w:bCs/>
                <w:sz w:val="28"/>
                <w:szCs w:val="28"/>
              </w:rPr>
              <w:t>о</w:t>
            </w:r>
            <w:r w:rsidRPr="003C12F6">
              <w:rPr>
                <w:rFonts w:eastAsia="Calibri"/>
                <w:bCs/>
                <w:sz w:val="28"/>
                <w:szCs w:val="28"/>
              </w:rPr>
              <w:t>товления съемных пласт</w:t>
            </w:r>
            <w:r w:rsidRPr="003C12F6">
              <w:rPr>
                <w:rFonts w:eastAsia="Calibri"/>
                <w:bCs/>
                <w:sz w:val="28"/>
                <w:szCs w:val="28"/>
              </w:rPr>
              <w:t>и</w:t>
            </w:r>
            <w:r w:rsidRPr="003C12F6">
              <w:rPr>
                <w:rFonts w:eastAsia="Calibri"/>
                <w:bCs/>
                <w:sz w:val="28"/>
                <w:szCs w:val="28"/>
              </w:rPr>
              <w:t>ночных протезов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4204F6" w:rsidRDefault="004204F6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4204F6">
              <w:rPr>
                <w:b/>
                <w:bCs/>
                <w:color w:val="auto"/>
                <w:sz w:val="28"/>
                <w:szCs w:val="28"/>
              </w:rPr>
              <w:t>459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306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282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751430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3C12F6" w:rsidP="00C64D0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</w:rPr>
              <w:t>Раздел 3.</w:t>
            </w:r>
            <w:r w:rsidR="00FF629F">
              <w:rPr>
                <w:rFonts w:eastAsia="Calibri"/>
                <w:bCs/>
                <w:color w:val="auto"/>
                <w:sz w:val="28"/>
                <w:szCs w:val="28"/>
              </w:rPr>
              <w:t xml:space="preserve"> </w:t>
            </w:r>
            <w:r w:rsidR="000070BE" w:rsidRPr="003C12F6">
              <w:rPr>
                <w:rFonts w:eastAsia="Calibri"/>
                <w:bCs/>
                <w:color w:val="auto"/>
                <w:sz w:val="28"/>
                <w:szCs w:val="28"/>
              </w:rPr>
              <w:t>Непосредственное протезирование  (иммедиат – протезы)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751430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38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36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751430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C64D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C12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4.</w:t>
            </w:r>
            <w:r w:rsidR="00FF629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3C12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Технология</w:t>
            </w:r>
            <w:r w:rsidRPr="003C12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поч</w:t>
            </w:r>
            <w:r w:rsidRPr="003C12F6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3C12F6">
              <w:rPr>
                <w:rFonts w:ascii="Times New Roman" w:hAnsi="Times New Roman" w:cs="Times New Roman"/>
                <w:bCs/>
                <w:sz w:val="28"/>
                <w:szCs w:val="28"/>
              </w:rPr>
              <w:t>нок съемных протезов.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236A1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32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751430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4204F6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F236A1">
              <w:rPr>
                <w:b/>
                <w:color w:val="auto"/>
                <w:sz w:val="28"/>
                <w:szCs w:val="28"/>
              </w:rPr>
              <w:t>18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rPr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1.2</w:t>
            </w:r>
          </w:p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5A76B2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 xml:space="preserve">Раздел </w:t>
            </w:r>
            <w:r w:rsidR="005A76B2">
              <w:rPr>
                <w:bCs/>
                <w:sz w:val="28"/>
                <w:szCs w:val="28"/>
              </w:rPr>
              <w:t>5</w:t>
            </w:r>
            <w:r w:rsidRPr="003C12F6">
              <w:rPr>
                <w:bCs/>
                <w:sz w:val="28"/>
                <w:szCs w:val="28"/>
              </w:rPr>
              <w:t>. Клиническая карт</w:t>
            </w:r>
            <w:r w:rsidRPr="003C12F6">
              <w:rPr>
                <w:bCs/>
                <w:sz w:val="28"/>
                <w:szCs w:val="28"/>
              </w:rPr>
              <w:t>и</w:t>
            </w:r>
            <w:r w:rsidRPr="003C12F6">
              <w:rPr>
                <w:bCs/>
                <w:sz w:val="28"/>
                <w:szCs w:val="28"/>
              </w:rPr>
              <w:t>на при полном отсутствии з</w:t>
            </w:r>
            <w:r w:rsidRPr="003C12F6">
              <w:rPr>
                <w:bCs/>
                <w:sz w:val="28"/>
                <w:szCs w:val="28"/>
              </w:rPr>
              <w:t>у</w:t>
            </w:r>
            <w:r w:rsidRPr="003C12F6">
              <w:rPr>
                <w:bCs/>
                <w:sz w:val="28"/>
                <w:szCs w:val="28"/>
              </w:rPr>
              <w:t>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53588F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53588F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F236A1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F8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1.2</w:t>
            </w:r>
          </w:p>
          <w:p w:rsidR="000070BE" w:rsidRPr="003C12F6" w:rsidRDefault="000070BE" w:rsidP="000070BE">
            <w:pPr>
              <w:pStyle w:val="Default"/>
              <w:rPr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5A76B2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C12F6">
              <w:rPr>
                <w:rFonts w:eastAsia="Calibri"/>
                <w:bCs/>
                <w:sz w:val="28"/>
                <w:szCs w:val="28"/>
              </w:rPr>
              <w:t xml:space="preserve">Раздел </w:t>
            </w:r>
            <w:r w:rsidR="005A76B2">
              <w:rPr>
                <w:rFonts w:eastAsia="Calibri"/>
                <w:bCs/>
                <w:sz w:val="28"/>
                <w:szCs w:val="28"/>
              </w:rPr>
              <w:t>6</w:t>
            </w:r>
            <w:r w:rsidRPr="003C12F6">
              <w:rPr>
                <w:rFonts w:eastAsia="Calibri"/>
                <w:bCs/>
                <w:sz w:val="28"/>
                <w:szCs w:val="28"/>
              </w:rPr>
              <w:t>. Технология изг</w:t>
            </w:r>
            <w:r w:rsidRPr="003C12F6">
              <w:rPr>
                <w:rFonts w:eastAsia="Calibri"/>
                <w:bCs/>
                <w:sz w:val="28"/>
                <w:szCs w:val="28"/>
              </w:rPr>
              <w:t>о</w:t>
            </w:r>
            <w:r w:rsidRPr="003C12F6">
              <w:rPr>
                <w:rFonts w:eastAsia="Calibri"/>
                <w:bCs/>
                <w:sz w:val="28"/>
                <w:szCs w:val="28"/>
              </w:rPr>
              <w:t xml:space="preserve">товления полных съёмных </w:t>
            </w:r>
            <w:r w:rsidRPr="003C12F6">
              <w:rPr>
                <w:rFonts w:eastAsia="Calibri"/>
                <w:bCs/>
                <w:sz w:val="28"/>
                <w:szCs w:val="28"/>
              </w:rPr>
              <w:lastRenderedPageBreak/>
              <w:t>протезов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53588F" w:rsidP="00901F01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lastRenderedPageBreak/>
              <w:t>1</w:t>
            </w:r>
            <w:r w:rsidR="00901F01">
              <w:rPr>
                <w:b/>
                <w:bCs/>
                <w:color w:val="auto"/>
                <w:sz w:val="28"/>
                <w:szCs w:val="2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901F01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110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901F01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901F01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rPr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lastRenderedPageBreak/>
              <w:t>ПК 1.2</w:t>
            </w:r>
          </w:p>
          <w:p w:rsidR="000070BE" w:rsidRPr="003C12F6" w:rsidRDefault="000070BE" w:rsidP="000070BE">
            <w:pPr>
              <w:pStyle w:val="Default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5A76B2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C12F6">
              <w:rPr>
                <w:rFonts w:eastAsia="Calibri"/>
                <w:bCs/>
                <w:sz w:val="28"/>
                <w:szCs w:val="28"/>
              </w:rPr>
              <w:t xml:space="preserve">Раздел </w:t>
            </w:r>
            <w:r w:rsidR="005A76B2">
              <w:rPr>
                <w:rFonts w:eastAsia="Calibri"/>
                <w:bCs/>
                <w:sz w:val="28"/>
                <w:szCs w:val="28"/>
              </w:rPr>
              <w:t>7</w:t>
            </w:r>
            <w:r w:rsidRPr="003C12F6">
              <w:rPr>
                <w:rFonts w:eastAsia="Calibri"/>
                <w:bCs/>
                <w:sz w:val="28"/>
                <w:szCs w:val="28"/>
              </w:rPr>
              <w:t>. Конструирование искусственных зубных рядов при различных видах прикуса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53588F" w:rsidP="00F764A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</w:t>
            </w:r>
            <w:r w:rsidR="00F764AB">
              <w:rPr>
                <w:b/>
                <w:bCs/>
                <w:color w:val="auto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764AB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76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764AB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72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764AB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3C12F6">
            <w:pPr>
              <w:pStyle w:val="Default"/>
              <w:rPr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ПК 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5A76B2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C12F6">
              <w:rPr>
                <w:sz w:val="28"/>
                <w:szCs w:val="28"/>
              </w:rPr>
              <w:t xml:space="preserve">Раздел </w:t>
            </w:r>
            <w:r w:rsidR="005A76B2">
              <w:rPr>
                <w:sz w:val="28"/>
                <w:szCs w:val="28"/>
              </w:rPr>
              <w:t>8</w:t>
            </w:r>
            <w:r w:rsidRPr="003C12F6">
              <w:rPr>
                <w:sz w:val="28"/>
                <w:szCs w:val="28"/>
              </w:rPr>
              <w:t>.</w:t>
            </w:r>
            <w:r w:rsidRPr="003C12F6">
              <w:rPr>
                <w:rFonts w:eastAsia="Calibri"/>
                <w:bCs/>
                <w:sz w:val="28"/>
                <w:szCs w:val="28"/>
              </w:rPr>
              <w:t xml:space="preserve"> Современные мет</w:t>
            </w:r>
            <w:r w:rsidRPr="003C12F6">
              <w:rPr>
                <w:rFonts w:eastAsia="Calibri"/>
                <w:bCs/>
                <w:sz w:val="28"/>
                <w:szCs w:val="28"/>
              </w:rPr>
              <w:t>о</w:t>
            </w:r>
            <w:r w:rsidRPr="003C12F6">
              <w:rPr>
                <w:rFonts w:eastAsia="Calibri"/>
                <w:bCs/>
                <w:sz w:val="28"/>
                <w:szCs w:val="28"/>
              </w:rPr>
              <w:t>ды изготовления базиса по</w:t>
            </w:r>
            <w:r w:rsidRPr="003C12F6">
              <w:rPr>
                <w:rFonts w:eastAsia="Calibri"/>
                <w:bCs/>
                <w:sz w:val="28"/>
                <w:szCs w:val="28"/>
              </w:rPr>
              <w:t>л</w:t>
            </w:r>
            <w:r w:rsidRPr="003C12F6">
              <w:rPr>
                <w:rFonts w:eastAsia="Calibri"/>
                <w:bCs/>
                <w:sz w:val="28"/>
                <w:szCs w:val="28"/>
              </w:rPr>
              <w:t>ных съемных протезов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53588F" w:rsidP="00F764A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</w:t>
            </w:r>
            <w:r w:rsidR="00F764AB">
              <w:rPr>
                <w:b/>
                <w:bCs/>
                <w:color w:val="auto"/>
                <w:sz w:val="28"/>
                <w:szCs w:val="28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764AB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90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764AB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84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F764AB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070BE">
              <w:rPr>
                <w:b/>
                <w:color w:val="auto"/>
                <w:sz w:val="28"/>
                <w:szCs w:val="28"/>
              </w:rPr>
              <w:t>18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3C12F6" w:rsidRDefault="000070BE" w:rsidP="00C64D0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C12F6">
              <w:rPr>
                <w:bCs/>
                <w:sz w:val="28"/>
                <w:szCs w:val="28"/>
              </w:rPr>
              <w:t>Производственная практика (по профилю специальности)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070BE">
              <w:rPr>
                <w:b/>
                <w:bCs/>
                <w:sz w:val="28"/>
                <w:szCs w:val="28"/>
                <w:lang w:val="en-US"/>
              </w:rPr>
              <w:t>36</w:t>
            </w:r>
          </w:p>
        </w:tc>
      </w:tr>
      <w:tr w:rsidR="000070BE" w:rsidRPr="000070BE" w:rsidTr="00C64D08">
        <w:trPr>
          <w:trHeight w:val="4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53588F" w:rsidP="0053588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1077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53588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070BE">
              <w:rPr>
                <w:b/>
                <w:color w:val="auto"/>
                <w:sz w:val="28"/>
                <w:szCs w:val="28"/>
              </w:rPr>
              <w:t>670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53588F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612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53588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53588F" w:rsidP="0053588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53588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53588F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BE" w:rsidRPr="000070BE" w:rsidRDefault="000070BE" w:rsidP="0053588F">
            <w:pPr>
              <w:pStyle w:val="Default"/>
              <w:jc w:val="center"/>
              <w:rPr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0070BE" w:rsidRPr="000070BE" w:rsidRDefault="000070BE" w:rsidP="000070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0BE" w:rsidRPr="000070BE" w:rsidRDefault="000070BE" w:rsidP="000070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0BE" w:rsidRPr="000070BE" w:rsidRDefault="000070BE" w:rsidP="000070BE">
      <w:pPr>
        <w:pStyle w:val="Default"/>
        <w:rPr>
          <w:sz w:val="28"/>
          <w:szCs w:val="28"/>
        </w:rPr>
      </w:pPr>
    </w:p>
    <w:p w:rsidR="000070BE" w:rsidRPr="000070BE" w:rsidRDefault="000070BE" w:rsidP="00007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70BE" w:rsidRPr="000070BE" w:rsidSect="00FF52A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070BE" w:rsidRDefault="000070BE" w:rsidP="000070BE">
      <w:pPr>
        <w:pStyle w:val="Default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lastRenderedPageBreak/>
        <w:t xml:space="preserve"> 3.2. </w:t>
      </w:r>
      <w:r w:rsidR="00685C0D" w:rsidRPr="000070BE">
        <w:rPr>
          <w:b/>
          <w:bCs/>
          <w:color w:val="auto"/>
          <w:sz w:val="28"/>
          <w:szCs w:val="28"/>
        </w:rPr>
        <w:t>Содержание обучения по</w:t>
      </w:r>
      <w:r w:rsidR="00F51249">
        <w:rPr>
          <w:b/>
          <w:bCs/>
          <w:color w:val="auto"/>
          <w:sz w:val="28"/>
          <w:szCs w:val="28"/>
        </w:rPr>
        <w:t xml:space="preserve"> профессиональному модулю ПМ.</w:t>
      </w:r>
      <w:r w:rsidR="00B46B5C">
        <w:rPr>
          <w:b/>
          <w:bCs/>
          <w:color w:val="auto"/>
          <w:sz w:val="28"/>
          <w:szCs w:val="28"/>
        </w:rPr>
        <w:t xml:space="preserve">01 </w:t>
      </w:r>
      <w:r w:rsidRPr="000070BE">
        <w:rPr>
          <w:b/>
          <w:bCs/>
          <w:color w:val="auto"/>
          <w:sz w:val="28"/>
          <w:szCs w:val="28"/>
        </w:rPr>
        <w:t>Изготовлени</w:t>
      </w:r>
      <w:r w:rsidR="00B46B5C">
        <w:rPr>
          <w:b/>
          <w:bCs/>
          <w:color w:val="auto"/>
          <w:sz w:val="28"/>
          <w:szCs w:val="28"/>
        </w:rPr>
        <w:t>е съемных пластиночных прот</w:t>
      </w:r>
      <w:r w:rsidR="0081539A">
        <w:rPr>
          <w:b/>
          <w:bCs/>
          <w:color w:val="auto"/>
          <w:sz w:val="28"/>
          <w:szCs w:val="28"/>
        </w:rPr>
        <w:t>е</w:t>
      </w:r>
      <w:r w:rsidR="00B46B5C">
        <w:rPr>
          <w:b/>
          <w:bCs/>
          <w:color w:val="auto"/>
          <w:sz w:val="28"/>
          <w:szCs w:val="28"/>
        </w:rPr>
        <w:t>зов</w:t>
      </w:r>
    </w:p>
    <w:p w:rsidR="0024719B" w:rsidRPr="000070BE" w:rsidRDefault="0024719B" w:rsidP="000070BE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42"/>
        <w:gridCol w:w="284"/>
        <w:gridCol w:w="283"/>
        <w:gridCol w:w="142"/>
        <w:gridCol w:w="142"/>
        <w:gridCol w:w="141"/>
        <w:gridCol w:w="7938"/>
        <w:gridCol w:w="1134"/>
        <w:gridCol w:w="1418"/>
      </w:tblGrid>
      <w:tr w:rsidR="000070BE" w:rsidRPr="000070BE" w:rsidTr="0081539A">
        <w:tc>
          <w:tcPr>
            <w:tcW w:w="3970" w:type="dxa"/>
            <w:gridSpan w:val="3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646" w:type="dxa"/>
            <w:gridSpan w:val="5"/>
            <w:vAlign w:val="center"/>
          </w:tcPr>
          <w:p w:rsidR="00F51249" w:rsidRDefault="000070BE" w:rsidP="00685C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Содержание учебного материала, практические занятия, </w:t>
            </w:r>
          </w:p>
          <w:p w:rsidR="000070BE" w:rsidRPr="00685C0D" w:rsidRDefault="000070BE" w:rsidP="00685C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070BE" w:rsidRPr="000070BE" w:rsidTr="0081539A">
        <w:tc>
          <w:tcPr>
            <w:tcW w:w="3970" w:type="dxa"/>
            <w:gridSpan w:val="3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070BE" w:rsidRPr="000070BE" w:rsidTr="0081539A">
        <w:trPr>
          <w:trHeight w:val="1265"/>
        </w:trPr>
        <w:tc>
          <w:tcPr>
            <w:tcW w:w="3970" w:type="dxa"/>
            <w:gridSpan w:val="3"/>
          </w:tcPr>
          <w:p w:rsidR="000070BE" w:rsidRPr="000070BE" w:rsidRDefault="000070BE" w:rsidP="000070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МДК 01.01. Технология изг</w:t>
            </w:r>
            <w:r w:rsidRPr="000070BE">
              <w:rPr>
                <w:b/>
                <w:sz w:val="28"/>
                <w:szCs w:val="28"/>
              </w:rPr>
              <w:t>о</w:t>
            </w:r>
            <w:r w:rsidRPr="000070BE">
              <w:rPr>
                <w:b/>
                <w:sz w:val="28"/>
                <w:szCs w:val="28"/>
              </w:rPr>
              <w:t>товления съемных пласт</w:t>
            </w:r>
            <w:r w:rsidRPr="000070BE">
              <w:rPr>
                <w:b/>
                <w:sz w:val="28"/>
                <w:szCs w:val="28"/>
              </w:rPr>
              <w:t>и</w:t>
            </w:r>
            <w:r w:rsidRPr="000070BE">
              <w:rPr>
                <w:b/>
                <w:sz w:val="28"/>
                <w:szCs w:val="28"/>
              </w:rPr>
              <w:t>ночных протезов при ча</w:t>
            </w:r>
            <w:r w:rsidRPr="000070BE">
              <w:rPr>
                <w:b/>
                <w:sz w:val="28"/>
                <w:szCs w:val="28"/>
              </w:rPr>
              <w:t>с</w:t>
            </w:r>
            <w:r w:rsidRPr="000070BE">
              <w:rPr>
                <w:b/>
                <w:sz w:val="28"/>
                <w:szCs w:val="28"/>
              </w:rPr>
              <w:t>тичном отсутствии зубов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070BE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692"/>
        </w:trPr>
        <w:tc>
          <w:tcPr>
            <w:tcW w:w="3970" w:type="dxa"/>
            <w:gridSpan w:val="3"/>
          </w:tcPr>
          <w:p w:rsidR="000070BE" w:rsidRPr="00F850ED" w:rsidRDefault="000070BE" w:rsidP="000070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Раздел 1.</w:t>
            </w:r>
            <w:r w:rsidR="00F51249">
              <w:rPr>
                <w:b/>
                <w:bCs/>
                <w:sz w:val="28"/>
                <w:szCs w:val="28"/>
              </w:rPr>
              <w:t xml:space="preserve"> </w:t>
            </w:r>
            <w:r w:rsidRPr="000070BE">
              <w:rPr>
                <w:b/>
                <w:sz w:val="28"/>
                <w:szCs w:val="28"/>
              </w:rPr>
              <w:t xml:space="preserve">Организация </w:t>
            </w:r>
            <w:r w:rsidR="00F850ED">
              <w:rPr>
                <w:b/>
                <w:sz w:val="28"/>
                <w:szCs w:val="28"/>
              </w:rPr>
              <w:t>орт</w:t>
            </w:r>
            <w:r w:rsidR="00F850ED">
              <w:rPr>
                <w:b/>
                <w:sz w:val="28"/>
                <w:szCs w:val="28"/>
              </w:rPr>
              <w:t>о</w:t>
            </w:r>
            <w:r w:rsidR="00F850ED">
              <w:rPr>
                <w:b/>
                <w:sz w:val="28"/>
                <w:szCs w:val="28"/>
              </w:rPr>
              <w:t>педической помощи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604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  <w:vMerge/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300"/>
        </w:trPr>
        <w:tc>
          <w:tcPr>
            <w:tcW w:w="3970" w:type="dxa"/>
            <w:gridSpan w:val="3"/>
            <w:vMerge w:val="restart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1.1.</w:t>
            </w:r>
            <w:r w:rsidR="00F512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F850E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Основы </w:t>
            </w:r>
            <w:r w:rsidRPr="000070B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ортопедич</w:t>
            </w:r>
            <w:r w:rsidRPr="000070B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0070B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ского лечения. </w:t>
            </w:r>
            <w:r w:rsidR="00F850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Устройство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ботехнической лаборатории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1941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Ортопедическая стоматология: цели, задачи, история развития. Ус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ройство зуботехнической лаборатории. Основные и вспомогательные 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производственные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помещения зуботехнической лаборатории, их об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рудование и санитарно-гигиенические нормы. Рабочее место зубного техника. Инструментарий и оборудование,  необходимый   при изг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товлении съемных протезов. Ор</w:t>
            </w:r>
            <w:r w:rsidR="00D96A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ганизация труда зубного техника</w:t>
            </w:r>
          </w:p>
        </w:tc>
        <w:tc>
          <w:tcPr>
            <w:tcW w:w="1134" w:type="dxa"/>
            <w:vMerge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165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A6D" w:rsidRPr="000070BE" w:rsidTr="0081539A">
        <w:trPr>
          <w:trHeight w:val="267"/>
        </w:trPr>
        <w:tc>
          <w:tcPr>
            <w:tcW w:w="3970" w:type="dxa"/>
            <w:gridSpan w:val="3"/>
            <w:vMerge/>
          </w:tcPr>
          <w:p w:rsidR="00D96A6D" w:rsidRPr="000070BE" w:rsidRDefault="00D96A6D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D96A6D" w:rsidRPr="000070BE" w:rsidRDefault="00D96A6D" w:rsidP="008604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79" w:type="dxa"/>
            <w:gridSpan w:val="2"/>
          </w:tcPr>
          <w:p w:rsidR="00D96A6D" w:rsidRPr="00D96A6D" w:rsidRDefault="00D96A6D" w:rsidP="00860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8604ED">
              <w:rPr>
                <w:rFonts w:ascii="Times New Roman" w:hAnsi="Times New Roman" w:cs="Times New Roman"/>
                <w:sz w:val="28"/>
                <w:szCs w:val="28"/>
              </w:rPr>
              <w:t>рабочего места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зубного техника </w:t>
            </w:r>
          </w:p>
        </w:tc>
        <w:tc>
          <w:tcPr>
            <w:tcW w:w="1134" w:type="dxa"/>
            <w:vMerge/>
          </w:tcPr>
          <w:p w:rsidR="00D96A6D" w:rsidRPr="000070BE" w:rsidRDefault="00D96A6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D96A6D" w:rsidRPr="000070BE" w:rsidRDefault="00D96A6D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180"/>
        </w:trPr>
        <w:tc>
          <w:tcPr>
            <w:tcW w:w="3970" w:type="dxa"/>
            <w:gridSpan w:val="3"/>
            <w:vMerge w:val="restart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1.2. Анатомо-физиологические особенности жевательного апп</w:t>
            </w:r>
            <w:r w:rsidR="00F512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арата при частичном отсутствии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зубов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Merge/>
            <w:shd w:val="pct15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685C0D">
        <w:trPr>
          <w:trHeight w:val="416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Элементы жевательного аппарата и особенности строения, имеющие место при протезировании частичных дефектов зубного ряда съе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ными протезами. Слизистая оболочка полости рта,  особенности строения, имеющие место при протезировании частичных дефектов зубного ряда съемными протезами. Основные требования к в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осст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новлению зубных рядов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6B5C" w:rsidRPr="000070BE" w:rsidTr="0081539A">
        <w:trPr>
          <w:trHeight w:val="118"/>
        </w:trPr>
        <w:tc>
          <w:tcPr>
            <w:tcW w:w="12616" w:type="dxa"/>
            <w:gridSpan w:val="8"/>
          </w:tcPr>
          <w:p w:rsidR="00B46B5C" w:rsidRPr="000070BE" w:rsidRDefault="00B46B5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</w:t>
            </w:r>
            <w:r w:rsidR="00685C0D"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работа при</w:t>
            </w:r>
            <w:r w:rsidR="00F512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изучении раздела 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B46B5C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vMerge w:val="restart"/>
            <w:shd w:val="pct25" w:color="auto" w:fill="auto"/>
          </w:tcPr>
          <w:p w:rsidR="00B46B5C" w:rsidRPr="000070BE" w:rsidRDefault="00B46B5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B5C" w:rsidRPr="000070BE" w:rsidTr="0081539A">
        <w:trPr>
          <w:trHeight w:val="412"/>
        </w:trPr>
        <w:tc>
          <w:tcPr>
            <w:tcW w:w="12616" w:type="dxa"/>
            <w:gridSpan w:val="8"/>
          </w:tcPr>
          <w:p w:rsidR="00B46B5C" w:rsidRPr="000070BE" w:rsidRDefault="00B46B5C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B46B5C" w:rsidRPr="000070BE" w:rsidRDefault="00B46B5C" w:rsidP="000070B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</w:t>
            </w:r>
            <w:r w:rsidRPr="000070BE">
              <w:rPr>
                <w:bCs/>
                <w:sz w:val="28"/>
                <w:szCs w:val="28"/>
              </w:rPr>
              <w:t xml:space="preserve"> схем</w:t>
            </w:r>
            <w:r>
              <w:rPr>
                <w:bCs/>
                <w:sz w:val="28"/>
                <w:szCs w:val="28"/>
              </w:rPr>
              <w:t>ы</w:t>
            </w:r>
            <w:r w:rsidRPr="000070BE">
              <w:rPr>
                <w:bCs/>
                <w:sz w:val="28"/>
                <w:szCs w:val="28"/>
              </w:rPr>
              <w:t xml:space="preserve"> «Устройство зуботехнической лаборатории»</w:t>
            </w:r>
            <w:r w:rsidR="00F51249">
              <w:rPr>
                <w:bCs/>
                <w:sz w:val="28"/>
                <w:szCs w:val="28"/>
              </w:rPr>
              <w:t xml:space="preserve"> </w:t>
            </w:r>
            <w:r w:rsidRPr="000070BE">
              <w:rPr>
                <w:bCs/>
                <w:sz w:val="28"/>
                <w:szCs w:val="28"/>
              </w:rPr>
              <w:t xml:space="preserve">- тема 1.1 </w:t>
            </w:r>
          </w:p>
          <w:p w:rsidR="00B46B5C" w:rsidRPr="000070BE" w:rsidRDefault="00B46B5C" w:rsidP="00402A6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таблицы</w:t>
            </w:r>
            <w:r w:rsidRPr="000070BE">
              <w:rPr>
                <w:bCs/>
                <w:sz w:val="28"/>
                <w:szCs w:val="28"/>
              </w:rPr>
              <w:t>: «Санитарно- гигиенические нормативы основной комнаты зуботехнической л</w:t>
            </w:r>
            <w:r w:rsidRPr="000070BE">
              <w:rPr>
                <w:bCs/>
                <w:sz w:val="28"/>
                <w:szCs w:val="28"/>
              </w:rPr>
              <w:t>а</w:t>
            </w:r>
            <w:r w:rsidRPr="000070BE">
              <w:rPr>
                <w:bCs/>
                <w:sz w:val="28"/>
                <w:szCs w:val="28"/>
              </w:rPr>
              <w:t>боратории» - тема 1.1</w:t>
            </w:r>
          </w:p>
        </w:tc>
        <w:tc>
          <w:tcPr>
            <w:tcW w:w="1134" w:type="dxa"/>
            <w:vMerge/>
          </w:tcPr>
          <w:p w:rsidR="00B46B5C" w:rsidRPr="000070BE" w:rsidRDefault="00B46B5C" w:rsidP="000070BE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25" w:color="auto" w:fill="auto"/>
          </w:tcPr>
          <w:p w:rsidR="00B46B5C" w:rsidRPr="000070BE" w:rsidRDefault="00B46B5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B5C" w:rsidRPr="000070BE" w:rsidTr="0081539A">
        <w:trPr>
          <w:trHeight w:val="882"/>
        </w:trPr>
        <w:tc>
          <w:tcPr>
            <w:tcW w:w="3970" w:type="dxa"/>
            <w:gridSpan w:val="3"/>
            <w:tcBorders>
              <w:bottom w:val="single" w:sz="4" w:space="0" w:color="auto"/>
            </w:tcBorders>
          </w:tcPr>
          <w:p w:rsidR="00B46B5C" w:rsidRPr="000070BE" w:rsidRDefault="00B46B5C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 2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Технология изг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товления съемных пласт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ночных протезов</w:t>
            </w:r>
          </w:p>
        </w:tc>
        <w:tc>
          <w:tcPr>
            <w:tcW w:w="8646" w:type="dxa"/>
            <w:gridSpan w:val="5"/>
            <w:shd w:val="clear" w:color="auto" w:fill="auto"/>
          </w:tcPr>
          <w:p w:rsidR="00B46B5C" w:rsidRPr="000070BE" w:rsidRDefault="00B46B5C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46B5C" w:rsidRPr="00F236A1" w:rsidRDefault="00F236A1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459</w:t>
            </w:r>
          </w:p>
        </w:tc>
        <w:tc>
          <w:tcPr>
            <w:tcW w:w="1418" w:type="dxa"/>
            <w:vMerge/>
            <w:shd w:val="pct25" w:color="auto" w:fill="auto"/>
          </w:tcPr>
          <w:p w:rsidR="00B46B5C" w:rsidRPr="000070BE" w:rsidRDefault="00B46B5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B5C" w:rsidRPr="000070BE" w:rsidTr="0081539A">
        <w:tc>
          <w:tcPr>
            <w:tcW w:w="3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B5C" w:rsidRPr="000070BE" w:rsidRDefault="00B46B5C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2.1. Клинические основы протезирования</w:t>
            </w:r>
          </w:p>
        </w:tc>
        <w:tc>
          <w:tcPr>
            <w:tcW w:w="8646" w:type="dxa"/>
            <w:gridSpan w:val="5"/>
            <w:tcBorders>
              <w:left w:val="single" w:sz="4" w:space="0" w:color="auto"/>
            </w:tcBorders>
          </w:tcPr>
          <w:p w:rsidR="00B46B5C" w:rsidRPr="000070BE" w:rsidRDefault="00B46B5C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B46B5C" w:rsidRPr="000070BE" w:rsidRDefault="00B46B5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B46B5C" w:rsidRPr="000070BE" w:rsidRDefault="00B46B5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1104"/>
        </w:trPr>
        <w:tc>
          <w:tcPr>
            <w:tcW w:w="3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План и задачи ортопедического лечения. Клиническая картина при частичной потере зубов. Подготовка полости рта к протезированию. Виды зубного протезирования, показания и противопоказания. Кла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сификация дефектов зубных рядов по Кеннеди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674"/>
        </w:trPr>
        <w:tc>
          <w:tcPr>
            <w:tcW w:w="3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Виды и конструктивные особенности частичных съемных пластино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ных протезов, их сос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тавные части и требования к ним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967"/>
        </w:trPr>
        <w:tc>
          <w:tcPr>
            <w:tcW w:w="3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4ED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Выбор конструкции  протеза в зависимости от величины и топогр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фии дефекта. Положительные и отрицательные свойства частичных съемных пластиночных протезов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04ED" w:rsidRPr="000070BE" w:rsidTr="0081539A">
        <w:trPr>
          <w:trHeight w:val="270"/>
        </w:trPr>
        <w:tc>
          <w:tcPr>
            <w:tcW w:w="3970" w:type="dxa"/>
            <w:gridSpan w:val="3"/>
            <w:vMerge w:val="restart"/>
            <w:tcBorders>
              <w:top w:val="single" w:sz="4" w:space="0" w:color="auto"/>
            </w:tcBorders>
          </w:tcPr>
          <w:p w:rsidR="008604ED" w:rsidRPr="000070BE" w:rsidRDefault="0081539A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2.2. Обзор 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технологич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ских этапов изготовления ча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тичных съемных пластино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</w:t>
            </w:r>
            <w:r w:rsidR="008604ED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ных протезов</w:t>
            </w:r>
          </w:p>
        </w:tc>
        <w:tc>
          <w:tcPr>
            <w:tcW w:w="8646" w:type="dxa"/>
            <w:gridSpan w:val="5"/>
          </w:tcPr>
          <w:p w:rsidR="008604ED" w:rsidRPr="000070BE" w:rsidRDefault="008604ED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0C0C0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4ED" w:rsidRPr="000070BE" w:rsidTr="0081539A">
        <w:trPr>
          <w:trHeight w:val="1265"/>
        </w:trPr>
        <w:tc>
          <w:tcPr>
            <w:tcW w:w="3970" w:type="dxa"/>
            <w:gridSpan w:val="3"/>
            <w:vMerge/>
          </w:tcPr>
          <w:p w:rsidR="008604ED" w:rsidRPr="000070BE" w:rsidRDefault="008604ED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604ED" w:rsidRPr="000070BE" w:rsidRDefault="00F51249" w:rsidP="00860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Клинико-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лабораторные этапы изготовления частичных съемных  пл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стиночных протезов. Понятие оттиска,  классификация, этапы пол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чения, требования к ним. Понятие модели, определение, классифик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</w:p>
        </w:tc>
        <w:tc>
          <w:tcPr>
            <w:tcW w:w="1134" w:type="dxa"/>
            <w:vMerge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04ED" w:rsidRPr="000070BE" w:rsidTr="0081539A">
        <w:trPr>
          <w:trHeight w:val="1597"/>
        </w:trPr>
        <w:tc>
          <w:tcPr>
            <w:tcW w:w="3970" w:type="dxa"/>
            <w:gridSpan w:val="3"/>
            <w:vMerge/>
          </w:tcPr>
          <w:p w:rsidR="008604ED" w:rsidRPr="000070BE" w:rsidRDefault="008604ED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604ED" w:rsidRPr="000070BE" w:rsidRDefault="008604ED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Изготовление моделей по оттискам из различных оттискных мат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риалов, требования к ним. Нанесение границ съемных пластиночных протезов на гипсовых моделях  верхней и нижней челюсти при ча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тичном отсутствии зубов. Технология изолирования костных выст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пов и значение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фиксации и стабилизации протеза</w:t>
            </w:r>
          </w:p>
        </w:tc>
        <w:tc>
          <w:tcPr>
            <w:tcW w:w="1134" w:type="dxa"/>
            <w:vMerge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346"/>
        </w:trPr>
        <w:tc>
          <w:tcPr>
            <w:tcW w:w="3970" w:type="dxa"/>
            <w:gridSpan w:val="3"/>
            <w:vMerge w:val="restart"/>
          </w:tcPr>
          <w:p w:rsidR="000070BE" w:rsidRPr="000070BE" w:rsidRDefault="00D96A6D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</w:t>
            </w:r>
            <w:r w:rsidR="000070BE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3.Определение це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трального соотношения чел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ю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стей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552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воскового базиса с окклюзионными вал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ками, требования к ним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860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966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Четыре случая сложности при определении центральной окклюзии.</w:t>
            </w:r>
          </w:p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Оформление восковых валиков в полости рта, требования к ним 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сле о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пределения центральной окклюзии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860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04ED" w:rsidRPr="000070BE" w:rsidTr="0081539A">
        <w:tc>
          <w:tcPr>
            <w:tcW w:w="3970" w:type="dxa"/>
            <w:gridSpan w:val="3"/>
            <w:vMerge w:val="restart"/>
          </w:tcPr>
          <w:p w:rsidR="008604ED" w:rsidRPr="000070BE" w:rsidRDefault="008604ED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2.4.</w:t>
            </w:r>
            <w:r w:rsidR="00F512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Аппараты, воспрои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водящие движения нижней ч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люсти</w:t>
            </w:r>
          </w:p>
        </w:tc>
        <w:tc>
          <w:tcPr>
            <w:tcW w:w="8646" w:type="dxa"/>
            <w:gridSpan w:val="5"/>
          </w:tcPr>
          <w:p w:rsidR="008604ED" w:rsidRPr="000070BE" w:rsidRDefault="008604ED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CCCCC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4ED" w:rsidRPr="000070BE" w:rsidTr="0081539A">
        <w:trPr>
          <w:trHeight w:val="570"/>
        </w:trPr>
        <w:tc>
          <w:tcPr>
            <w:tcW w:w="3970" w:type="dxa"/>
            <w:gridSpan w:val="3"/>
            <w:vMerge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604ED" w:rsidRPr="000070BE" w:rsidRDefault="008604ED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Аппараты, воспроизводящие движение нижней челюсти, назначение, виды, устройство</w:t>
            </w:r>
          </w:p>
        </w:tc>
        <w:tc>
          <w:tcPr>
            <w:tcW w:w="1134" w:type="dxa"/>
            <w:vMerge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04ED" w:rsidRPr="000070BE" w:rsidTr="0081539A">
        <w:trPr>
          <w:trHeight w:val="338"/>
        </w:trPr>
        <w:tc>
          <w:tcPr>
            <w:tcW w:w="3970" w:type="dxa"/>
            <w:gridSpan w:val="3"/>
            <w:vMerge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604ED" w:rsidRPr="000070BE" w:rsidRDefault="008604ED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загипсовки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моделей челюстей в артикулятор</w:t>
            </w:r>
          </w:p>
        </w:tc>
        <w:tc>
          <w:tcPr>
            <w:tcW w:w="1134" w:type="dxa"/>
            <w:vMerge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04ED" w:rsidRPr="000070BE" w:rsidRDefault="008604E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c>
          <w:tcPr>
            <w:tcW w:w="3970" w:type="dxa"/>
            <w:gridSpan w:val="3"/>
            <w:vMerge w:val="restart"/>
          </w:tcPr>
          <w:p w:rsidR="000070BE" w:rsidRPr="000070BE" w:rsidRDefault="00D96A6D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2.5.</w:t>
            </w:r>
            <w:r w:rsidR="00F512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0070BE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Фиксация и стабил</w:t>
            </w:r>
            <w:r w:rsidR="000070BE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0070BE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зация  частичных съемных протезов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966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Понятие о фиксации и стабилизации  съемного протеза. Факторы, обеспечивающие фиксацию и стабилизацию съемных пластиночных протезов при част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ичном отсутствии зубов, их виды</w:t>
            </w:r>
            <w:r w:rsidR="00860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кламм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ра, классификация, расположение частей кламмера на зубе,  требов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04ED" w:rsidRPr="000070BE">
              <w:rPr>
                <w:rFonts w:ascii="Times New Roman" w:hAnsi="Times New Roman" w:cs="Times New Roman"/>
                <w:sz w:val="28"/>
                <w:szCs w:val="28"/>
              </w:rPr>
              <w:t>ния к ним. Расположение кламмеров в частичном съемном протезе, понятие кламмерной линии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695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гнутых одн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 xml:space="preserve">оплечих </w:t>
            </w:r>
            <w:r w:rsidR="00685C0D">
              <w:rPr>
                <w:rFonts w:ascii="Times New Roman" w:hAnsi="Times New Roman" w:cs="Times New Roman"/>
                <w:sz w:val="28"/>
                <w:szCs w:val="28"/>
              </w:rPr>
              <w:t>удерживающих кла</w:t>
            </w:r>
            <w:r w:rsidR="00685C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85C0D">
              <w:rPr>
                <w:rFonts w:ascii="Times New Roman" w:hAnsi="Times New Roman" w:cs="Times New Roman"/>
                <w:sz w:val="28"/>
                <w:szCs w:val="28"/>
              </w:rPr>
              <w:t>меров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270"/>
        </w:trPr>
        <w:tc>
          <w:tcPr>
            <w:tcW w:w="3970" w:type="dxa"/>
            <w:gridSpan w:val="3"/>
            <w:vMerge w:val="restart"/>
          </w:tcPr>
          <w:p w:rsidR="000070BE" w:rsidRPr="000070BE" w:rsidRDefault="000070BE" w:rsidP="00D96A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2.6. Подбор и постановка искусственных зубов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561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8D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Подбор искусственных зубов по размеру, фасону</w:t>
            </w:r>
            <w:r w:rsidR="008D298C">
              <w:rPr>
                <w:rFonts w:ascii="Times New Roman" w:eastAsia="Calibri" w:hAnsi="Times New Roman" w:cs="Times New Roman"/>
                <w:sz w:val="28"/>
                <w:szCs w:val="28"/>
              </w:rPr>
              <w:t>, цвету, расовой принадлежности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298C" w:rsidRPr="000070BE" w:rsidTr="0081539A">
        <w:trPr>
          <w:trHeight w:val="605"/>
        </w:trPr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Постановка искусственных зубов на восковом базисе. Постановка и зубов на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точке  и на искусственной десне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420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п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редварительного  моделирования  воскового базиса ча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тичного пластиночного съемного протеза</w:t>
            </w:r>
          </w:p>
        </w:tc>
        <w:tc>
          <w:tcPr>
            <w:tcW w:w="1134" w:type="dxa"/>
            <w:vMerge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70BE" w:rsidRPr="000070BE" w:rsidTr="0081539A">
        <w:trPr>
          <w:trHeight w:val="233"/>
        </w:trPr>
        <w:tc>
          <w:tcPr>
            <w:tcW w:w="3970" w:type="dxa"/>
            <w:gridSpan w:val="3"/>
            <w:vMerge w:val="restart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2.7.</w:t>
            </w:r>
            <w:r w:rsidR="00F512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Технология оконч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тельного моделирования  ча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тичного</w:t>
            </w:r>
            <w:r w:rsidR="00D96A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съемного пластино</w:t>
            </w:r>
            <w:r w:rsidR="00D96A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</w:t>
            </w:r>
            <w:r w:rsidR="00D96A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ного протеза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966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Проверка восковой  композиции частичного съемного  протеза в 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лости рта. Выявление возможных ошибок,  причины и способы их устранения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600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Технология окончательного моделирования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восковой композиции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частичного съемного пластиночного протеза</w:t>
            </w:r>
          </w:p>
        </w:tc>
        <w:tc>
          <w:tcPr>
            <w:tcW w:w="1134" w:type="dxa"/>
            <w:vMerge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D298C" w:rsidRPr="000070BE" w:rsidTr="0081539A">
        <w:tc>
          <w:tcPr>
            <w:tcW w:w="3970" w:type="dxa"/>
            <w:gridSpan w:val="3"/>
            <w:vMerge w:val="restart"/>
          </w:tcPr>
          <w:p w:rsidR="008D298C" w:rsidRPr="000070BE" w:rsidRDefault="008D298C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2.8. Технология гипсовки восковой композиции части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ного съемного протеза в кюв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</w:t>
            </w:r>
          </w:p>
        </w:tc>
        <w:tc>
          <w:tcPr>
            <w:tcW w:w="8646" w:type="dxa"/>
            <w:gridSpan w:val="5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98C" w:rsidRPr="000070BE" w:rsidTr="0081539A">
        <w:trPr>
          <w:trHeight w:val="556"/>
        </w:trPr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гипсовки восковой композиции части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чного съемного протеза в кювету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298C" w:rsidRPr="000070BE" w:rsidTr="0081539A">
        <w:trPr>
          <w:trHeight w:val="1104"/>
        </w:trPr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подготовки модели частичного съемного пластиночного  протеза  к гипсовке в кювету. Технологии способов гипсовки модели с восковой композицией съемных протезов в кювету, показания к ним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249"/>
        </w:trPr>
        <w:tc>
          <w:tcPr>
            <w:tcW w:w="3970" w:type="dxa"/>
            <w:gridSpan w:val="3"/>
            <w:vMerge w:val="restart"/>
          </w:tcPr>
          <w:p w:rsidR="000070BE" w:rsidRPr="000070BE" w:rsidRDefault="000070BE" w:rsidP="000070BE">
            <w:pPr>
              <w:pStyle w:val="Default"/>
              <w:rPr>
                <w:rFonts w:eastAsia="Calibri"/>
                <w:bCs/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D96A6D">
              <w:rPr>
                <w:rFonts w:eastAsia="Calibri"/>
                <w:bCs/>
                <w:sz w:val="28"/>
                <w:szCs w:val="28"/>
              </w:rPr>
              <w:t>2.9. Замена воска на пл</w:t>
            </w:r>
            <w:r w:rsidR="00D96A6D">
              <w:rPr>
                <w:rFonts w:eastAsia="Calibri"/>
                <w:bCs/>
                <w:sz w:val="28"/>
                <w:szCs w:val="28"/>
              </w:rPr>
              <w:t>а</w:t>
            </w:r>
            <w:r w:rsidR="00D96A6D">
              <w:rPr>
                <w:rFonts w:eastAsia="Calibri"/>
                <w:bCs/>
                <w:sz w:val="28"/>
                <w:szCs w:val="28"/>
              </w:rPr>
              <w:t>стмассу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CCCCC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98C" w:rsidRPr="000070BE" w:rsidTr="0081539A">
        <w:trPr>
          <w:trHeight w:val="249"/>
        </w:trPr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pStyle w:val="Default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</w:tcPr>
          <w:p w:rsidR="008D298C" w:rsidRPr="008D298C" w:rsidRDefault="008D298C" w:rsidP="00D96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29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Методика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замены</w:t>
            </w:r>
            <w:r w:rsidRPr="008D29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воска на пластмассу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240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формования пластмассы в кювету, режим полимеризации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169D" w:rsidRPr="000070BE" w:rsidTr="0081539A">
        <w:trPr>
          <w:trHeight w:val="240"/>
        </w:trPr>
        <w:tc>
          <w:tcPr>
            <w:tcW w:w="3970" w:type="dxa"/>
            <w:gridSpan w:val="3"/>
            <w:vMerge/>
          </w:tcPr>
          <w:p w:rsidR="00CE169D" w:rsidRPr="000070BE" w:rsidRDefault="00CE169D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E169D" w:rsidRPr="000070BE" w:rsidRDefault="00CE169D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термопрессования</w:t>
            </w:r>
            <w:r w:rsidR="00936072">
              <w:rPr>
                <w:rFonts w:ascii="Times New Roman" w:hAnsi="Times New Roman" w:cs="Times New Roman"/>
                <w:sz w:val="28"/>
                <w:szCs w:val="28"/>
              </w:rPr>
              <w:t xml:space="preserve"> и литьевого прессования</w:t>
            </w:r>
          </w:p>
        </w:tc>
        <w:tc>
          <w:tcPr>
            <w:tcW w:w="1134" w:type="dxa"/>
            <w:vMerge/>
          </w:tcPr>
          <w:p w:rsidR="00CE169D" w:rsidRPr="000070BE" w:rsidRDefault="00CE169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E169D" w:rsidRPr="000070BE" w:rsidRDefault="009A299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180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Выявление возможных ошибок,  причины и способы их устранения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070BE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298C" w:rsidRPr="000070BE" w:rsidTr="0081539A">
        <w:tc>
          <w:tcPr>
            <w:tcW w:w="3970" w:type="dxa"/>
            <w:gridSpan w:val="3"/>
            <w:vMerge w:val="restart"/>
          </w:tcPr>
          <w:p w:rsidR="008D298C" w:rsidRPr="000070BE" w:rsidRDefault="008D298C" w:rsidP="000070BE">
            <w:pPr>
              <w:pStyle w:val="Default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Тема 2.10. Отдел</w:t>
            </w:r>
            <w:r>
              <w:rPr>
                <w:sz w:val="28"/>
                <w:szCs w:val="28"/>
              </w:rPr>
              <w:t>ка частичного съемного  протеза</w:t>
            </w:r>
          </w:p>
        </w:tc>
        <w:tc>
          <w:tcPr>
            <w:tcW w:w="8646" w:type="dxa"/>
            <w:gridSpan w:val="5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CCCCC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98C" w:rsidRPr="000070BE" w:rsidTr="0081539A">
        <w:trPr>
          <w:trHeight w:val="662"/>
        </w:trPr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Оборудование и материалы, применяемые при отделке съемных пр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тезов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298C" w:rsidRPr="000070BE" w:rsidTr="0081539A">
        <w:trPr>
          <w:trHeight w:val="559"/>
        </w:trPr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8D298C" w:rsidRPr="000070BE" w:rsidRDefault="008D298C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отделки, шлифовки, полировки съемных пластиночных протезов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c>
          <w:tcPr>
            <w:tcW w:w="3970" w:type="dxa"/>
            <w:gridSpan w:val="3"/>
            <w:vMerge w:val="restart"/>
          </w:tcPr>
          <w:p w:rsidR="000070BE" w:rsidRPr="000070BE" w:rsidRDefault="000070BE" w:rsidP="000070BE">
            <w:pPr>
              <w:pStyle w:val="Default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Тема 2.11</w:t>
            </w:r>
            <w:r w:rsidR="00C56923">
              <w:rPr>
                <w:sz w:val="28"/>
                <w:szCs w:val="28"/>
              </w:rPr>
              <w:t>.</w:t>
            </w:r>
            <w:r w:rsidRPr="000070BE">
              <w:rPr>
                <w:sz w:val="28"/>
                <w:szCs w:val="28"/>
              </w:rPr>
              <w:t xml:space="preserve"> Припасовка и фи</w:t>
            </w:r>
            <w:r w:rsidRPr="000070BE">
              <w:rPr>
                <w:sz w:val="28"/>
                <w:szCs w:val="28"/>
              </w:rPr>
              <w:t>к</w:t>
            </w:r>
            <w:r w:rsidRPr="000070BE">
              <w:rPr>
                <w:sz w:val="28"/>
                <w:szCs w:val="28"/>
              </w:rPr>
              <w:t>сация съемных пластиночных протезов в полости рта при ч</w:t>
            </w:r>
            <w:r w:rsidR="00D96A6D">
              <w:rPr>
                <w:sz w:val="28"/>
                <w:szCs w:val="28"/>
              </w:rPr>
              <w:t>астичных дефектах зубного ряда</w:t>
            </w:r>
          </w:p>
        </w:tc>
        <w:tc>
          <w:tcPr>
            <w:tcW w:w="8646" w:type="dxa"/>
            <w:gridSpan w:val="5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98C" w:rsidRPr="000070BE" w:rsidTr="0081539A">
        <w:tc>
          <w:tcPr>
            <w:tcW w:w="3970" w:type="dxa"/>
            <w:gridSpan w:val="3"/>
            <w:vMerge/>
          </w:tcPr>
          <w:p w:rsidR="008D298C" w:rsidRPr="000070BE" w:rsidRDefault="008D298C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646" w:type="dxa"/>
            <w:gridSpan w:val="5"/>
          </w:tcPr>
          <w:p w:rsidR="008D298C" w:rsidRPr="008D298C" w:rsidRDefault="008D298C" w:rsidP="001F4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29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Требования </w:t>
            </w:r>
            <w:r w:rsidR="001F40B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предъявляемые </w:t>
            </w:r>
            <w:r w:rsidRPr="008D29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частичному съемному пластиночному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протеза</w:t>
            </w:r>
          </w:p>
        </w:tc>
        <w:tc>
          <w:tcPr>
            <w:tcW w:w="1134" w:type="dxa"/>
            <w:vMerge/>
          </w:tcPr>
          <w:p w:rsidR="008D298C" w:rsidRPr="000070BE" w:rsidRDefault="008D298C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D298C" w:rsidRPr="000070BE" w:rsidRDefault="001F40B1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1F40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проведения оценки качества частичного съемного пл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стиночного протеза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1610"/>
        </w:trPr>
        <w:tc>
          <w:tcPr>
            <w:tcW w:w="3970" w:type="dxa"/>
            <w:gridSpan w:val="3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0070BE" w:rsidRPr="000070BE" w:rsidRDefault="000070BE" w:rsidP="00D96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припасовывания и фиксация частичных съемных пласт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ночных   протезов в полости рта при частичных дефектах зубного р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да. Рекомендации пациенту по уходу за протезом и гигиене полости. Проведение коррекции частичных съемных пластиночн</w:t>
            </w:r>
            <w:r w:rsidR="00D96A6D">
              <w:rPr>
                <w:rFonts w:ascii="Times New Roman" w:hAnsi="Times New Roman" w:cs="Times New Roman"/>
                <w:sz w:val="28"/>
                <w:szCs w:val="28"/>
              </w:rPr>
              <w:t>ых протезов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A26" w:rsidRPr="000070BE" w:rsidTr="0081539A">
        <w:trPr>
          <w:trHeight w:val="241"/>
        </w:trPr>
        <w:tc>
          <w:tcPr>
            <w:tcW w:w="3970" w:type="dxa"/>
            <w:gridSpan w:val="3"/>
            <w:vMerge w:val="restart"/>
          </w:tcPr>
          <w:p w:rsidR="005A76B2" w:rsidRPr="000070BE" w:rsidRDefault="00AA5A26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2.12</w:t>
            </w:r>
            <w:r w:rsidR="00C569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Технология изг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товлен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ия съемных пластино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ных протезов</w:t>
            </w:r>
          </w:p>
        </w:tc>
        <w:tc>
          <w:tcPr>
            <w:tcW w:w="8646" w:type="dxa"/>
            <w:gridSpan w:val="5"/>
            <w:shd w:val="clear" w:color="auto" w:fill="auto"/>
          </w:tcPr>
          <w:p w:rsidR="00AA5A26" w:rsidRPr="000070BE" w:rsidRDefault="00AA5A26" w:rsidP="000070BE">
            <w:pPr>
              <w:pStyle w:val="Default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lastRenderedPageBreak/>
              <w:t>Практические занятия</w:t>
            </w:r>
          </w:p>
        </w:tc>
        <w:tc>
          <w:tcPr>
            <w:tcW w:w="1134" w:type="dxa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282</w:t>
            </w:r>
          </w:p>
        </w:tc>
        <w:tc>
          <w:tcPr>
            <w:tcW w:w="1418" w:type="dxa"/>
            <w:vMerge w:val="restart"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2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1. Технология изготовления частичного съемного пластиночного протеза  - - - - 13,12,11,21,22,23 - - - 27  по интактному зубном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 ряду</w:t>
            </w:r>
          </w:p>
        </w:tc>
        <w:tc>
          <w:tcPr>
            <w:tcW w:w="1134" w:type="dxa"/>
            <w:vMerge w:val="restart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B46B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оттисков различными оттискным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массами 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B46B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Отливка </w:t>
            </w:r>
            <w:r w:rsidR="00685C0D" w:rsidRPr="000070BE"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  <w:r w:rsidR="00685C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черчение границ протеза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59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B46B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Изготовление воскового базис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 окклюзионными валиками 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0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Загипс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овывание моделей в артикулятор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B46B5C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Изгибание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кламмеров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47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Подбор,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постановка искусственных зубов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4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воскового базиса  протеза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5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B46B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Гипсовка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модели с восковой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композицией протеза в кювету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35"/>
        </w:trPr>
        <w:tc>
          <w:tcPr>
            <w:tcW w:w="3970" w:type="dxa"/>
            <w:gridSpan w:val="3"/>
            <w:vMerge/>
            <w:tcBorders>
              <w:right w:val="single" w:sz="4" w:space="0" w:color="auto"/>
            </w:tcBorders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070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39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Выемка проте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из кюветы. Обработка протеза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C83463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Шлифовка, полировка.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выполненной работы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2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C569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изготовления частичного съемного пластиночного протеза  - - - -43,42,41, 31,32,33 - - - 37  по интактному зубному ряду</w:t>
            </w:r>
          </w:p>
        </w:tc>
        <w:tc>
          <w:tcPr>
            <w:tcW w:w="1134" w:type="dxa"/>
            <w:vMerge w:val="restart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Снятие оттисков,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ливка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 черчение границ протеза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1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Изготовление воскового базиса с окклюзионны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валиками 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Гипсовка моделей в артикулятор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2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Изгибание кламмеров 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3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Подбор, постановка искусственн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зубов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Предварительное моделиро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 воскового базиса  протеза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Окончательное моделирование воскового базиса  протеза.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Гипсование модели с восковой репродукцией протеза в кювету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Выемка протеза из кюветы.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Шлифовка, полировка. Анализ качества выполненной работы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3. Технология изготовления частичных съемных пластиночных протезов с изоляцией костных выступов:</w:t>
            </w:r>
          </w:p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- - - - 13,12,11,21,22,23 - - - - и - - - -  43,42,41,31,332,33 - - - - </w:t>
            </w:r>
          </w:p>
        </w:tc>
        <w:tc>
          <w:tcPr>
            <w:tcW w:w="1134" w:type="dxa"/>
            <w:vMerge w:val="restart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 моделей, черчение границ протезов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195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восковых базисов с окклюзионными валиками 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Гипсовка 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делей в артикулятор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Изгибание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кламмеров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остановка искусст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зубов на верхнюю челюсть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остановка искусс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твенных зубов на нижнюю челюсть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  <w:tcBorders>
              <w:right w:val="single" w:sz="4" w:space="0" w:color="auto"/>
            </w:tcBorders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воскового 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зиса протеза верхней челюсти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3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базиса протеза нижней челюсти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321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Гипсовка моделей с восково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композицией протезов в кюветы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Выемка протезов из кювет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Шлифовка, полировка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. Анализ выполненной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6" w:type="dxa"/>
            <w:gridSpan w:val="5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Технология изготовления  частичных съемных пластиночных протезов с постановкой  зубов на приточке </w:t>
            </w:r>
          </w:p>
          <w:p w:rsidR="00AA5A26" w:rsidRPr="000070BE" w:rsidRDefault="00AA5A26" w:rsidP="000070BE">
            <w:pPr>
              <w:pStyle w:val="Default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 xml:space="preserve">  -   - 15,14  - - -   21,22,23 - -  26, 27  </w:t>
            </w:r>
          </w:p>
          <w:p w:rsidR="00AA5A26" w:rsidRPr="000070BE" w:rsidRDefault="00AA5A26" w:rsidP="000070BE">
            <w:pPr>
              <w:pStyle w:val="Default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 xml:space="preserve">47,46       43,42,42 -  -   - 34,35 -  -      </w:t>
            </w:r>
          </w:p>
        </w:tc>
        <w:tc>
          <w:tcPr>
            <w:tcW w:w="1134" w:type="dxa"/>
            <w:vMerge w:val="restart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 моделей, черчение границ протезов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восковых базисов с окклюзионными валиками 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Гипсовка моделей в артикулятор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Изгибание кламмеров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остановка искусст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зубов на верхнюю челюсть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остановка искусственных зубов на нижнюю челюс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оделирование воскового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базиса  протеза верхней челюсти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оделирование воскового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базиса  протеза  нижней челюсти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Гипсовка моделей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кюветы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C8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Выемка протезов из кювет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243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210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 протезов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B713E9">
        <w:trPr>
          <w:trHeight w:val="70"/>
        </w:trPr>
        <w:tc>
          <w:tcPr>
            <w:tcW w:w="3970" w:type="dxa"/>
            <w:gridSpan w:val="3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4.13</w:t>
            </w:r>
          </w:p>
        </w:tc>
        <w:tc>
          <w:tcPr>
            <w:tcW w:w="7938" w:type="dxa"/>
            <w:shd w:val="clear" w:color="auto" w:fill="auto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Шлифовка, полировка. Анализ выполненной работы</w:t>
            </w:r>
          </w:p>
        </w:tc>
        <w:tc>
          <w:tcPr>
            <w:tcW w:w="1134" w:type="dxa"/>
            <w:vMerge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70"/>
        </w:trPr>
        <w:tc>
          <w:tcPr>
            <w:tcW w:w="12616" w:type="dxa"/>
            <w:gridSpan w:val="8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Самостоятельная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при изучении  раздела 2</w:t>
            </w:r>
          </w:p>
        </w:tc>
        <w:tc>
          <w:tcPr>
            <w:tcW w:w="1134" w:type="dxa"/>
            <w:vMerge w:val="restart"/>
          </w:tcPr>
          <w:p w:rsidR="00AA5A26" w:rsidRPr="000070BE" w:rsidRDefault="001F40B1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153</w:t>
            </w:r>
          </w:p>
        </w:tc>
        <w:tc>
          <w:tcPr>
            <w:tcW w:w="1418" w:type="dxa"/>
            <w:vMerge/>
            <w:shd w:val="clear" w:color="auto" w:fill="C0C0C0"/>
            <w:vAlign w:val="center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402A61">
        <w:trPr>
          <w:trHeight w:val="558"/>
        </w:trPr>
        <w:tc>
          <w:tcPr>
            <w:tcW w:w="12616" w:type="dxa"/>
            <w:gridSpan w:val="8"/>
          </w:tcPr>
          <w:p w:rsidR="00AA5A26" w:rsidRPr="000070BE" w:rsidRDefault="00AA5A26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AA5A26" w:rsidRPr="000070BE" w:rsidRDefault="00F2615D" w:rsidP="00AA5A26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Зарисовка</w:t>
            </w:r>
            <w:r w:rsidR="00AA5A26" w:rsidRPr="000070BE">
              <w:rPr>
                <w:bCs/>
                <w:color w:val="auto"/>
                <w:sz w:val="28"/>
                <w:szCs w:val="28"/>
              </w:rPr>
              <w:t xml:space="preserve">: 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bCs/>
                <w:color w:val="auto"/>
                <w:sz w:val="28"/>
                <w:szCs w:val="28"/>
              </w:rPr>
              <w:t>оттиской ложки на верхнюю, нижнюю челюсть, подписать составные части – тема 2.2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артикулятора, подписать его составные части – тема  2</w:t>
            </w:r>
            <w:r w:rsidR="00402A61">
              <w:rPr>
                <w:color w:val="auto"/>
                <w:sz w:val="28"/>
                <w:szCs w:val="28"/>
              </w:rPr>
              <w:t>.4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расположение гнутого одноплечего удерживающего зуба на опорном зубе – тема 2.5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расположение кламмерной линии в протезе – тема 2. 5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bCs/>
                <w:color w:val="auto"/>
                <w:sz w:val="28"/>
                <w:szCs w:val="28"/>
              </w:rPr>
              <w:t>зубов верхней челюсти – тема 2.6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bCs/>
                <w:color w:val="auto"/>
                <w:sz w:val="28"/>
                <w:szCs w:val="28"/>
              </w:rPr>
              <w:t>зубов нижней челюсти – тема 2.6</w:t>
            </w:r>
          </w:p>
          <w:p w:rsidR="00AA5A26" w:rsidRPr="000070BE" w:rsidRDefault="00F2615D" w:rsidP="00AA5A26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Составление таблиц</w:t>
            </w:r>
            <w:r w:rsidR="00AA5A26" w:rsidRPr="000070BE">
              <w:rPr>
                <w:color w:val="auto"/>
                <w:sz w:val="28"/>
                <w:szCs w:val="28"/>
              </w:rPr>
              <w:t>: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«Клинические и  лабораторные этапы изготовления частичных съемных пластиночных прот</w:t>
            </w:r>
            <w:r w:rsidRPr="000070BE">
              <w:rPr>
                <w:color w:val="auto"/>
                <w:sz w:val="28"/>
                <w:szCs w:val="28"/>
              </w:rPr>
              <w:t>е</w:t>
            </w:r>
            <w:r w:rsidRPr="000070BE">
              <w:rPr>
                <w:color w:val="auto"/>
                <w:sz w:val="28"/>
                <w:szCs w:val="28"/>
              </w:rPr>
              <w:t>зов» - тема 2.2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«Классификация оттискных материалов» -  тема 2. 2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«Классификация оттисков» -  тема 2. 2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«Классифик</w:t>
            </w:r>
            <w:r>
              <w:rPr>
                <w:color w:val="auto"/>
                <w:sz w:val="28"/>
                <w:szCs w:val="28"/>
              </w:rPr>
              <w:t>ация моделей» -    тема 2. 2</w:t>
            </w:r>
          </w:p>
          <w:p w:rsidR="00F2615D" w:rsidRDefault="00AA5A26" w:rsidP="00AA5A26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«Классификация восков» - тема 2.</w:t>
            </w:r>
            <w:r>
              <w:rPr>
                <w:color w:val="auto"/>
                <w:sz w:val="28"/>
                <w:szCs w:val="28"/>
              </w:rPr>
              <w:t>3</w:t>
            </w:r>
          </w:p>
          <w:p w:rsidR="00AA5A26" w:rsidRPr="00F2615D" w:rsidRDefault="00AA5A26" w:rsidP="00AA5A26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F2615D">
              <w:rPr>
                <w:color w:val="auto"/>
                <w:sz w:val="28"/>
                <w:szCs w:val="28"/>
              </w:rPr>
              <w:t>«Состав восковых смесей»- тема 2.3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 xml:space="preserve"> «Классификация фиксирующих элементов съ</w:t>
            </w:r>
            <w:r>
              <w:rPr>
                <w:color w:val="auto"/>
                <w:sz w:val="28"/>
                <w:szCs w:val="28"/>
              </w:rPr>
              <w:t>емных протезов» -  тема 2.5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 xml:space="preserve">«Классификация частичных дефектов зубного ряда по Кеннеди» - тема 2.1 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 Классификация пластмасс» -    тема 2.9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«Виды, причины  пористости базисной пластмассы»-  тема 2.9</w:t>
            </w:r>
          </w:p>
          <w:p w:rsidR="00AA5A26" w:rsidRPr="000070BE" w:rsidRDefault="00AA5A26" w:rsidP="000070BE">
            <w:pPr>
              <w:pStyle w:val="Default"/>
              <w:ind w:left="-108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Подготов</w:t>
            </w:r>
            <w:r w:rsidR="00F2615D">
              <w:rPr>
                <w:color w:val="auto"/>
                <w:sz w:val="28"/>
                <w:szCs w:val="28"/>
              </w:rPr>
              <w:t>ка</w:t>
            </w:r>
            <w:r>
              <w:rPr>
                <w:color w:val="auto"/>
                <w:sz w:val="28"/>
                <w:szCs w:val="28"/>
              </w:rPr>
              <w:t xml:space="preserve"> памятк</w:t>
            </w:r>
            <w:r w:rsidR="00F2615D"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AA5A26" w:rsidRPr="000070BE" w:rsidRDefault="00AA5A26" w:rsidP="00521A02">
            <w:pPr>
              <w:pStyle w:val="Default"/>
              <w:ind w:left="720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«Правила пользования частичными съемными протезами» - тема 2.11</w:t>
            </w:r>
          </w:p>
          <w:p w:rsidR="00AA5A26" w:rsidRPr="000070BE" w:rsidRDefault="00AA5A26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Подготов</w:t>
            </w:r>
            <w:r w:rsidR="00F2615D">
              <w:rPr>
                <w:color w:val="auto"/>
                <w:sz w:val="28"/>
                <w:szCs w:val="28"/>
              </w:rPr>
              <w:t>ка</w:t>
            </w:r>
            <w:r w:rsidRPr="000070BE">
              <w:rPr>
                <w:color w:val="auto"/>
                <w:sz w:val="28"/>
                <w:szCs w:val="28"/>
              </w:rPr>
              <w:t xml:space="preserve"> демонстрационны</w:t>
            </w:r>
            <w:r w:rsidR="00F2615D">
              <w:rPr>
                <w:color w:val="auto"/>
                <w:sz w:val="28"/>
                <w:szCs w:val="28"/>
              </w:rPr>
              <w:t>х работ</w:t>
            </w:r>
            <w:r w:rsidRPr="000070BE">
              <w:rPr>
                <w:color w:val="auto"/>
                <w:sz w:val="28"/>
                <w:szCs w:val="28"/>
              </w:rPr>
              <w:t>:</w:t>
            </w:r>
          </w:p>
          <w:p w:rsidR="00AA5A26" w:rsidRPr="000070BE" w:rsidRDefault="00AA5A26" w:rsidP="00521A02">
            <w:pPr>
              <w:pStyle w:val="Default"/>
              <w:ind w:left="720"/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 xml:space="preserve">«Этапы изготовления частичных съемных пластиночных протезов» - </w:t>
            </w:r>
            <w:r w:rsidRPr="000070BE">
              <w:rPr>
                <w:bCs/>
                <w:color w:val="auto"/>
                <w:sz w:val="28"/>
                <w:szCs w:val="28"/>
              </w:rPr>
              <w:t>тема 2.2</w:t>
            </w:r>
          </w:p>
          <w:p w:rsidR="00AA5A26" w:rsidRPr="000070BE" w:rsidRDefault="00AA5A26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Состав</w:t>
            </w:r>
            <w:r w:rsidR="00F2615D">
              <w:rPr>
                <w:color w:val="auto"/>
                <w:sz w:val="28"/>
                <w:szCs w:val="28"/>
              </w:rPr>
              <w:t>ление</w:t>
            </w:r>
            <w:r w:rsidRPr="000070BE">
              <w:rPr>
                <w:color w:val="auto"/>
                <w:sz w:val="28"/>
                <w:szCs w:val="28"/>
              </w:rPr>
              <w:t xml:space="preserve"> схем</w:t>
            </w:r>
            <w:r w:rsidR="00F2615D">
              <w:rPr>
                <w:color w:val="auto"/>
                <w:sz w:val="28"/>
                <w:szCs w:val="28"/>
              </w:rPr>
              <w:t>ы</w:t>
            </w:r>
            <w:r w:rsidRPr="000070BE">
              <w:rPr>
                <w:color w:val="auto"/>
                <w:sz w:val="28"/>
                <w:szCs w:val="28"/>
              </w:rPr>
              <w:t>:</w:t>
            </w:r>
          </w:p>
          <w:p w:rsidR="00AA5A26" w:rsidRPr="000070BE" w:rsidRDefault="00AA5A26" w:rsidP="00521A02">
            <w:pPr>
              <w:pStyle w:val="Default"/>
              <w:ind w:left="720"/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 xml:space="preserve">«Ошибки при изготовлении частичных съемных пластиночных протезов» -  </w:t>
            </w:r>
            <w:r w:rsidRPr="000070BE">
              <w:rPr>
                <w:bCs/>
                <w:color w:val="auto"/>
                <w:sz w:val="28"/>
                <w:szCs w:val="28"/>
              </w:rPr>
              <w:t>тема 2.2</w:t>
            </w:r>
          </w:p>
          <w:p w:rsidR="00AA5A26" w:rsidRPr="000070BE" w:rsidRDefault="00AA5A26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Подготов</w:t>
            </w:r>
            <w:r w:rsidR="00F2615D">
              <w:rPr>
                <w:color w:val="auto"/>
                <w:sz w:val="28"/>
                <w:szCs w:val="28"/>
              </w:rPr>
              <w:t>ка</w:t>
            </w:r>
            <w:r w:rsidRPr="000070BE">
              <w:rPr>
                <w:color w:val="auto"/>
                <w:sz w:val="28"/>
                <w:szCs w:val="28"/>
              </w:rPr>
              <w:t xml:space="preserve"> реферат</w:t>
            </w:r>
            <w:r w:rsidR="00F2615D">
              <w:rPr>
                <w:color w:val="auto"/>
                <w:sz w:val="28"/>
                <w:szCs w:val="28"/>
              </w:rPr>
              <w:t>ов</w:t>
            </w:r>
            <w:r w:rsidRPr="000070BE">
              <w:rPr>
                <w:color w:val="auto"/>
                <w:sz w:val="28"/>
                <w:szCs w:val="28"/>
              </w:rPr>
              <w:t xml:space="preserve"> по темам: 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6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Базисные пластмассы, классификация, техника получения – тема 2.9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6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 xml:space="preserve">Ошибки при изготовлении  частичных съемных пластиночных протезов и их последствия. Тема </w:t>
            </w:r>
            <w:r w:rsidRPr="000070BE">
              <w:rPr>
                <w:color w:val="auto"/>
                <w:sz w:val="28"/>
                <w:szCs w:val="28"/>
              </w:rPr>
              <w:lastRenderedPageBreak/>
              <w:t>2.10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6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Материалы, применяемые при изготовлении частичных съемных пластиночных протезов. Тема 2.9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6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Гигиена полости рта при пользовании частичными съемными пластиночными протезами». Тема 2.10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6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Искусственные зубы, применяемые при изготовлении съемных протезов, виды, технология изг</w:t>
            </w:r>
            <w:r w:rsidRPr="000070BE">
              <w:rPr>
                <w:color w:val="auto"/>
                <w:sz w:val="28"/>
                <w:szCs w:val="28"/>
              </w:rPr>
              <w:t>о</w:t>
            </w:r>
            <w:r w:rsidRPr="000070BE">
              <w:rPr>
                <w:color w:val="auto"/>
                <w:sz w:val="28"/>
                <w:szCs w:val="28"/>
              </w:rPr>
              <w:t>товления. Т</w:t>
            </w:r>
            <w:r>
              <w:rPr>
                <w:color w:val="auto"/>
                <w:sz w:val="28"/>
                <w:szCs w:val="28"/>
              </w:rPr>
              <w:t xml:space="preserve">ема </w:t>
            </w:r>
            <w:r w:rsidRPr="000070BE">
              <w:rPr>
                <w:color w:val="auto"/>
                <w:sz w:val="28"/>
                <w:szCs w:val="28"/>
              </w:rPr>
              <w:t>2.6</w:t>
            </w:r>
          </w:p>
          <w:p w:rsidR="00AA5A26" w:rsidRPr="000070BE" w:rsidRDefault="00AA5A26" w:rsidP="000070BE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Состав</w:t>
            </w:r>
            <w:r w:rsidR="00F2615D">
              <w:rPr>
                <w:color w:val="auto"/>
                <w:sz w:val="28"/>
                <w:szCs w:val="28"/>
              </w:rPr>
              <w:t>ление</w:t>
            </w:r>
            <w:r>
              <w:rPr>
                <w:color w:val="auto"/>
                <w:sz w:val="28"/>
                <w:szCs w:val="28"/>
              </w:rPr>
              <w:t xml:space="preserve"> к</w:t>
            </w:r>
            <w:r w:rsidRPr="000070BE">
              <w:rPr>
                <w:color w:val="auto"/>
                <w:sz w:val="28"/>
                <w:szCs w:val="28"/>
              </w:rPr>
              <w:t>россворд</w:t>
            </w:r>
            <w:r w:rsidR="00F2615D">
              <w:rPr>
                <w:color w:val="auto"/>
                <w:sz w:val="28"/>
                <w:szCs w:val="28"/>
              </w:rPr>
              <w:t>ов</w:t>
            </w:r>
            <w:r w:rsidRPr="000070BE">
              <w:rPr>
                <w:color w:val="auto"/>
                <w:sz w:val="28"/>
                <w:szCs w:val="28"/>
              </w:rPr>
              <w:t xml:space="preserve"> по темам: 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7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Технология изготовления частичных съемных  плас</w:t>
            </w:r>
            <w:r>
              <w:rPr>
                <w:color w:val="auto"/>
                <w:sz w:val="28"/>
                <w:szCs w:val="28"/>
              </w:rPr>
              <w:t xml:space="preserve">тиночных протезов - тема 2.1 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7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Фиксирующие элементы</w:t>
            </w:r>
            <w:r>
              <w:rPr>
                <w:color w:val="auto"/>
                <w:sz w:val="28"/>
                <w:szCs w:val="28"/>
              </w:rPr>
              <w:t xml:space="preserve"> съемных протезов - тема  2.5. 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7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 xml:space="preserve">Оттискные материалы, оттиски, модели - тема 2.2. </w:t>
            </w:r>
          </w:p>
          <w:p w:rsidR="00AA5A26" w:rsidRPr="000070BE" w:rsidRDefault="00AA5A26" w:rsidP="000070BE">
            <w:pPr>
              <w:pStyle w:val="Default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Состав</w:t>
            </w:r>
            <w:r w:rsidR="00F2615D">
              <w:rPr>
                <w:color w:val="auto"/>
                <w:sz w:val="28"/>
                <w:szCs w:val="28"/>
              </w:rPr>
              <w:t>ление</w:t>
            </w:r>
            <w:r w:rsidRPr="000070BE">
              <w:rPr>
                <w:color w:val="auto"/>
                <w:sz w:val="28"/>
                <w:szCs w:val="28"/>
              </w:rPr>
              <w:t xml:space="preserve"> алгоритм</w:t>
            </w:r>
            <w:r w:rsidR="00F2615D">
              <w:rPr>
                <w:color w:val="auto"/>
                <w:sz w:val="28"/>
                <w:szCs w:val="28"/>
              </w:rPr>
              <w:t>ов</w:t>
            </w:r>
            <w:r w:rsidRPr="000070BE">
              <w:rPr>
                <w:color w:val="auto"/>
                <w:sz w:val="28"/>
                <w:szCs w:val="28"/>
              </w:rPr>
              <w:t xml:space="preserve"> технологии изготовления: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Съемного пластиночного  протеза – тема 2.2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Гипсовой модели - тема 2.2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Воскового базиса с окклюзионными валиками – тема 2.3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Гипсовки моделей в артикулятор - тема 2.4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Гнутого одноплечего удерживающего кламмера - тема 2.5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Подбор, постановка искусственных зубов - тема 2.6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Гипсовка модели с восковой композицией съёмного протеза в кювету  - тема 2. 8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Замены воска на базисную пластмассу -  тема 2.9</w:t>
            </w:r>
          </w:p>
          <w:p w:rsidR="00AA5A26" w:rsidRPr="000070BE" w:rsidRDefault="00AA5A26" w:rsidP="00294CF5">
            <w:pPr>
              <w:pStyle w:val="Default"/>
              <w:numPr>
                <w:ilvl w:val="0"/>
                <w:numId w:val="8"/>
              </w:numPr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Отделки  частичного съёмного пластиночного протеза – тема 2.12</w:t>
            </w:r>
          </w:p>
          <w:p w:rsidR="00AA5A26" w:rsidRPr="000070BE" w:rsidRDefault="00F2615D" w:rsidP="000070BE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Конспектирование</w:t>
            </w:r>
            <w:r w:rsidR="00AA5A26" w:rsidRPr="000070BE">
              <w:rPr>
                <w:color w:val="auto"/>
                <w:sz w:val="28"/>
                <w:szCs w:val="28"/>
              </w:rPr>
              <w:t>:</w:t>
            </w:r>
          </w:p>
          <w:p w:rsidR="000C13A6" w:rsidRPr="000C13A6" w:rsidRDefault="00AA5A26" w:rsidP="000C13A6">
            <w:pPr>
              <w:pStyle w:val="Default"/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Технология загипсовки моделей в артикулятор - тема 2.4</w:t>
            </w:r>
          </w:p>
          <w:p w:rsidR="001F40B1" w:rsidRPr="000070BE" w:rsidRDefault="001F40B1" w:rsidP="00402A6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портфолио </w:t>
            </w:r>
            <w:r w:rsidR="00402A61">
              <w:rPr>
                <w:sz w:val="28"/>
                <w:szCs w:val="28"/>
              </w:rPr>
              <w:t>выполненных работ - тема  2.12</w:t>
            </w:r>
          </w:p>
        </w:tc>
        <w:tc>
          <w:tcPr>
            <w:tcW w:w="1134" w:type="dxa"/>
            <w:vMerge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210"/>
        </w:trPr>
        <w:tc>
          <w:tcPr>
            <w:tcW w:w="3686" w:type="dxa"/>
            <w:gridSpan w:val="2"/>
          </w:tcPr>
          <w:p w:rsidR="00C56923" w:rsidRDefault="00AA5A26" w:rsidP="00B713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3. </w:t>
            </w:r>
            <w:r w:rsidR="00685C0D"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Непосредстве</w:t>
            </w:r>
            <w:r w:rsidR="00685C0D"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</w:t>
            </w:r>
            <w:r w:rsidR="00685C0D"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ное</w:t>
            </w:r>
            <w:r w:rsidR="00C569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85C0D"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проте</w:t>
            </w:r>
            <w:r w:rsidR="00685C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зирование </w:t>
            </w:r>
          </w:p>
          <w:p w:rsidR="00AA5A26" w:rsidRPr="000070BE" w:rsidRDefault="00685C0D" w:rsidP="00B713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</w:t>
            </w:r>
            <w:r w:rsidR="00AA5A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иммедиат – протезы)</w:t>
            </w:r>
          </w:p>
        </w:tc>
        <w:tc>
          <w:tcPr>
            <w:tcW w:w="8930" w:type="dxa"/>
            <w:gridSpan w:val="6"/>
          </w:tcPr>
          <w:p w:rsidR="00AA5A26" w:rsidRPr="00685C0D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A5A26" w:rsidRPr="000070BE" w:rsidRDefault="00F236A1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1418" w:type="dxa"/>
            <w:vMerge/>
            <w:shd w:val="clear" w:color="auto" w:fill="C0C0C0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AA5A26" w:rsidRPr="000070BE" w:rsidTr="0081539A">
        <w:trPr>
          <w:trHeight w:val="315"/>
        </w:trPr>
        <w:tc>
          <w:tcPr>
            <w:tcW w:w="3686" w:type="dxa"/>
            <w:gridSpan w:val="2"/>
            <w:vMerge w:val="restart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3.1. Технология изг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товления иммедиат – прот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зов.</w:t>
            </w:r>
          </w:p>
        </w:tc>
        <w:tc>
          <w:tcPr>
            <w:tcW w:w="8930" w:type="dxa"/>
            <w:gridSpan w:val="6"/>
          </w:tcPr>
          <w:p w:rsidR="00AA5A26" w:rsidRPr="000070BE" w:rsidRDefault="00AA5A26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AA5A26" w:rsidRPr="000070BE" w:rsidRDefault="00AA5A26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966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0070BE" w:rsidRPr="000070BE" w:rsidRDefault="000070BE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Непосредственное протезирование, определение, краткая историческая справка. Показания и противопоказания к изготовлению  </w:t>
            </w:r>
            <w:r w:rsidR="00521A02">
              <w:rPr>
                <w:rFonts w:ascii="Times New Roman" w:hAnsi="Times New Roman" w:cs="Times New Roman"/>
                <w:sz w:val="28"/>
                <w:szCs w:val="28"/>
              </w:rPr>
              <w:t>иммедиат – протезов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315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0070BE" w:rsidRPr="000070BE" w:rsidRDefault="000070BE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методов изготовления иммедиат – протезов, их обоснование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B604D" w:rsidRPr="000070BE" w:rsidTr="0081539A">
        <w:trPr>
          <w:trHeight w:val="225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260" w:rsidRPr="000070BE" w:rsidTr="0081539A">
        <w:trPr>
          <w:trHeight w:val="225"/>
        </w:trPr>
        <w:tc>
          <w:tcPr>
            <w:tcW w:w="3686" w:type="dxa"/>
            <w:gridSpan w:val="2"/>
            <w:vMerge/>
          </w:tcPr>
          <w:p w:rsidR="00AF7260" w:rsidRPr="000070BE" w:rsidRDefault="00AF7260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AF7260" w:rsidRPr="00AF7260" w:rsidRDefault="00AF7260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260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иммедиат – протеза</w:t>
            </w:r>
          </w:p>
        </w:tc>
        <w:tc>
          <w:tcPr>
            <w:tcW w:w="1134" w:type="dxa"/>
            <w:vMerge/>
          </w:tcPr>
          <w:p w:rsidR="00AF7260" w:rsidRPr="000070BE" w:rsidRDefault="00AF7260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AF7260" w:rsidRPr="000070BE" w:rsidRDefault="00AF7260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210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726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8363" w:type="dxa"/>
            <w:gridSpan w:val="4"/>
          </w:tcPr>
          <w:p w:rsidR="002B604D" w:rsidRPr="000070BE" w:rsidRDefault="002B604D" w:rsidP="00521A0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Снятие оттис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с челюстей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удаления зубов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210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2B604D" w:rsidRPr="000070BE" w:rsidRDefault="00AF7260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0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  <w:gridSpan w:val="4"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Отливка моделей, загипсовка  в артикулятор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321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2B604D" w:rsidRPr="000070BE" w:rsidRDefault="00AF7260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0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2B604D" w:rsidRPr="000070BE" w:rsidRDefault="002B604D" w:rsidP="00521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восковой композиции протеза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283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2B604D" w:rsidRPr="000070BE" w:rsidRDefault="00AF7260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0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  <w:gridSpan w:val="4"/>
          </w:tcPr>
          <w:p w:rsidR="002B604D" w:rsidRPr="000070BE" w:rsidRDefault="002B604D" w:rsidP="002B60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Загипсовка восковой композицией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протеза в кювету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210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2B604D" w:rsidRPr="000070BE" w:rsidRDefault="00AF7260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0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  <w:gridSpan w:val="4"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210"/>
        </w:trPr>
        <w:tc>
          <w:tcPr>
            <w:tcW w:w="3686" w:type="dxa"/>
            <w:gridSpan w:val="2"/>
            <w:vMerge/>
          </w:tcPr>
          <w:p w:rsidR="002B604D" w:rsidRPr="000070BE" w:rsidRDefault="002B604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2B604D" w:rsidRPr="000070BE" w:rsidRDefault="00AF7260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0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  <w:gridSpan w:val="4"/>
          </w:tcPr>
          <w:p w:rsidR="002B604D" w:rsidRPr="000070BE" w:rsidRDefault="005A76B2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Полировка</w:t>
            </w:r>
            <w:r w:rsidR="002B604D" w:rsidRPr="000070BE">
              <w:rPr>
                <w:rFonts w:ascii="Times New Roman" w:hAnsi="Times New Roman" w:cs="Times New Roman"/>
                <w:sz w:val="28"/>
                <w:szCs w:val="28"/>
              </w:rPr>
              <w:t>. Анализ выполненной работ</w:t>
            </w:r>
            <w:r w:rsidR="002B604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210"/>
        </w:trPr>
        <w:tc>
          <w:tcPr>
            <w:tcW w:w="12616" w:type="dxa"/>
            <w:gridSpan w:val="8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при изучении раздела 3</w:t>
            </w:r>
          </w:p>
        </w:tc>
        <w:tc>
          <w:tcPr>
            <w:tcW w:w="1134" w:type="dxa"/>
            <w:vMerge w:val="restart"/>
          </w:tcPr>
          <w:p w:rsidR="002B604D" w:rsidRPr="000070BE" w:rsidRDefault="00F236A1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04D" w:rsidRPr="000070BE" w:rsidTr="0081539A">
        <w:trPr>
          <w:trHeight w:val="1121"/>
        </w:trPr>
        <w:tc>
          <w:tcPr>
            <w:tcW w:w="12616" w:type="dxa"/>
            <w:gridSpan w:val="8"/>
          </w:tcPr>
          <w:p w:rsidR="002B604D" w:rsidRPr="000070BE" w:rsidRDefault="002B604D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2B604D" w:rsidRPr="000070BE" w:rsidRDefault="002B604D" w:rsidP="000070B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 алгоритмов</w:t>
            </w:r>
            <w:r w:rsidRPr="000070BE">
              <w:rPr>
                <w:bCs/>
                <w:sz w:val="28"/>
                <w:szCs w:val="28"/>
              </w:rPr>
              <w:t xml:space="preserve">: </w:t>
            </w:r>
          </w:p>
          <w:p w:rsidR="002B604D" w:rsidRPr="000070BE" w:rsidRDefault="002B604D" w:rsidP="00294CF5">
            <w:pPr>
              <w:pStyle w:val="Default"/>
              <w:numPr>
                <w:ilvl w:val="0"/>
                <w:numId w:val="9"/>
              </w:numPr>
              <w:ind w:left="318" w:hanging="318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Этапы технологии изготовления иммедиат – протеза  по  Б.М. Бынину – тема 3.1</w:t>
            </w:r>
          </w:p>
          <w:p w:rsidR="002B604D" w:rsidRPr="000070BE" w:rsidRDefault="002B604D" w:rsidP="00294CF5">
            <w:pPr>
              <w:pStyle w:val="Default"/>
              <w:numPr>
                <w:ilvl w:val="0"/>
                <w:numId w:val="9"/>
              </w:numPr>
              <w:ind w:left="318" w:hanging="318"/>
              <w:rPr>
                <w:bCs/>
                <w:color w:val="auto"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Этапы технологии изготовления иммедиат – протеза  поСилингу – тема 3.1</w:t>
            </w:r>
          </w:p>
          <w:p w:rsidR="002B604D" w:rsidRPr="000070BE" w:rsidRDefault="002B604D" w:rsidP="000070B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таблицы</w:t>
            </w:r>
            <w:r w:rsidRPr="000070BE">
              <w:rPr>
                <w:bCs/>
                <w:sz w:val="28"/>
                <w:szCs w:val="28"/>
              </w:rPr>
              <w:t>:</w:t>
            </w:r>
          </w:p>
          <w:p w:rsidR="002B604D" w:rsidRPr="00F236A1" w:rsidRDefault="002B604D" w:rsidP="00294CF5">
            <w:pPr>
              <w:pStyle w:val="Default"/>
              <w:numPr>
                <w:ilvl w:val="0"/>
                <w:numId w:val="10"/>
              </w:numPr>
              <w:ind w:left="318" w:hanging="318"/>
              <w:jc w:val="both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Характеристика  технологий  изготовления иммедиат – протезов по методике  Б.М. Бынина и С</w:t>
            </w:r>
            <w:r w:rsidRPr="000070BE">
              <w:rPr>
                <w:bCs/>
                <w:sz w:val="28"/>
                <w:szCs w:val="28"/>
              </w:rPr>
              <w:t>и</w:t>
            </w:r>
            <w:r w:rsidRPr="000070BE">
              <w:rPr>
                <w:bCs/>
                <w:sz w:val="28"/>
                <w:szCs w:val="28"/>
              </w:rPr>
              <w:t>линга - тема 3.1</w:t>
            </w:r>
          </w:p>
          <w:p w:rsidR="00F236A1" w:rsidRPr="000070BE" w:rsidRDefault="00F236A1" w:rsidP="00402A61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1134" w:type="dxa"/>
            <w:vMerge/>
          </w:tcPr>
          <w:p w:rsidR="002B604D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2B604D" w:rsidRPr="000070BE" w:rsidRDefault="002B604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210"/>
        </w:trPr>
        <w:tc>
          <w:tcPr>
            <w:tcW w:w="3686" w:type="dxa"/>
            <w:gridSpan w:val="2"/>
          </w:tcPr>
          <w:p w:rsidR="000070BE" w:rsidRPr="00521A02" w:rsidRDefault="000070BE" w:rsidP="00521A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 4.</w:t>
            </w:r>
            <w:r w:rsidR="00C569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Технология</w:t>
            </w: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</w:t>
            </w: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чинок съемных протезов</w:t>
            </w:r>
          </w:p>
        </w:tc>
        <w:tc>
          <w:tcPr>
            <w:tcW w:w="8930" w:type="dxa"/>
            <w:gridSpan w:val="6"/>
          </w:tcPr>
          <w:p w:rsidR="00B16EAD" w:rsidRPr="000070BE" w:rsidRDefault="00B16EA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070BE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418" w:type="dxa"/>
            <w:vMerge/>
            <w:shd w:val="clear" w:color="auto" w:fill="C0C0C0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AD" w:rsidRPr="000070BE" w:rsidTr="0081539A">
        <w:trPr>
          <w:trHeight w:val="270"/>
        </w:trPr>
        <w:tc>
          <w:tcPr>
            <w:tcW w:w="3686" w:type="dxa"/>
            <w:gridSpan w:val="2"/>
            <w:vMerge w:val="restart"/>
          </w:tcPr>
          <w:p w:rsidR="00B16EAD" w:rsidRPr="000070BE" w:rsidRDefault="00B16EA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4.1. Причины, виды поломок съемных пласт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ночных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протезов, методы их устранения</w:t>
            </w:r>
          </w:p>
        </w:tc>
        <w:tc>
          <w:tcPr>
            <w:tcW w:w="8930" w:type="dxa"/>
            <w:gridSpan w:val="6"/>
          </w:tcPr>
          <w:p w:rsidR="00B16EAD" w:rsidRPr="000070BE" w:rsidRDefault="00B16EAD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B16EAD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B16EAD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EAD" w:rsidRPr="000070BE" w:rsidTr="0081539A">
        <w:trPr>
          <w:trHeight w:val="360"/>
        </w:trPr>
        <w:tc>
          <w:tcPr>
            <w:tcW w:w="3686" w:type="dxa"/>
            <w:gridSpan w:val="2"/>
            <w:vMerge/>
          </w:tcPr>
          <w:p w:rsidR="00B16EAD" w:rsidRPr="000070BE" w:rsidRDefault="00B16EA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930" w:type="dxa"/>
            <w:gridSpan w:val="6"/>
          </w:tcPr>
          <w:p w:rsidR="00B16EAD" w:rsidRPr="006E32CC" w:rsidRDefault="00B16EAD" w:rsidP="00B16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Виды, причины поломок  съемных пластиночных протезов</w:t>
            </w:r>
          </w:p>
        </w:tc>
        <w:tc>
          <w:tcPr>
            <w:tcW w:w="1134" w:type="dxa"/>
            <w:vMerge/>
          </w:tcPr>
          <w:p w:rsidR="00B16EAD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16EAD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6EAD" w:rsidRPr="000070BE" w:rsidTr="0081539A">
        <w:trPr>
          <w:trHeight w:val="1272"/>
        </w:trPr>
        <w:tc>
          <w:tcPr>
            <w:tcW w:w="3686" w:type="dxa"/>
            <w:gridSpan w:val="2"/>
            <w:vMerge/>
          </w:tcPr>
          <w:p w:rsidR="00B16EAD" w:rsidRPr="000070BE" w:rsidRDefault="00B16EAD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930" w:type="dxa"/>
            <w:gridSpan w:val="6"/>
          </w:tcPr>
          <w:p w:rsidR="00B16EAD" w:rsidRPr="000070BE" w:rsidRDefault="00B16EAD" w:rsidP="00B16E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починки съемного пластиночного протеза с линейным п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реломом базиса самотвердеющей пластмассой, с добавлением  кламм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ра, с переносом кламмера и приваркой искусственного зуба.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Технология перебазировки базиса протеза</w:t>
            </w:r>
          </w:p>
        </w:tc>
        <w:tc>
          <w:tcPr>
            <w:tcW w:w="1134" w:type="dxa"/>
            <w:vMerge/>
          </w:tcPr>
          <w:p w:rsidR="00B16EAD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16EAD" w:rsidRPr="000070BE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29FB" w:rsidRPr="000070BE" w:rsidTr="0081539A">
        <w:trPr>
          <w:trHeight w:val="375"/>
        </w:trPr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930" w:type="dxa"/>
            <w:gridSpan w:val="6"/>
          </w:tcPr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1.Технология починки  съемного пластиночного протеза с лине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ным переломом базиса самотвердеющей пластмассой</w:t>
            </w:r>
          </w:p>
        </w:tc>
        <w:tc>
          <w:tcPr>
            <w:tcW w:w="1134" w:type="dxa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7D29FB" w:rsidRPr="000070BE" w:rsidRDefault="007D29FB" w:rsidP="000070BE">
            <w:pPr>
              <w:pStyle w:val="Default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2. Технология починки частичного съемного пластиночного прот</w:t>
            </w:r>
            <w:r w:rsidRPr="000070BE">
              <w:rPr>
                <w:b/>
                <w:sz w:val="28"/>
                <w:szCs w:val="28"/>
              </w:rPr>
              <w:t>е</w:t>
            </w:r>
            <w:r w:rsidRPr="000070BE">
              <w:rPr>
                <w:b/>
                <w:sz w:val="28"/>
                <w:szCs w:val="28"/>
              </w:rPr>
              <w:t>за с переносом кламмера и при</w:t>
            </w:r>
            <w:r>
              <w:rPr>
                <w:b/>
                <w:sz w:val="28"/>
                <w:szCs w:val="28"/>
              </w:rPr>
              <w:t>варкой искусственного зуба</w:t>
            </w:r>
          </w:p>
        </w:tc>
        <w:tc>
          <w:tcPr>
            <w:tcW w:w="1134" w:type="dxa"/>
            <w:vMerge w:val="restart"/>
          </w:tcPr>
          <w:p w:rsidR="007D29FB" w:rsidRPr="000070BE" w:rsidRDefault="007D29FB" w:rsidP="006E3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7D29FB" w:rsidRPr="000070BE" w:rsidRDefault="007D29FB" w:rsidP="000070BE">
            <w:pPr>
              <w:pStyle w:val="Default"/>
              <w:ind w:left="-57" w:right="-113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21" w:type="dxa"/>
            <w:gridSpan w:val="3"/>
          </w:tcPr>
          <w:p w:rsidR="007D29FB" w:rsidRPr="000070BE" w:rsidRDefault="007D29FB" w:rsidP="000070BE">
            <w:pPr>
              <w:pStyle w:val="Default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Снятие оттиска, отливка модели, изгибание кламмера</w:t>
            </w:r>
          </w:p>
        </w:tc>
        <w:tc>
          <w:tcPr>
            <w:tcW w:w="1134" w:type="dxa"/>
            <w:vMerge/>
          </w:tcPr>
          <w:p w:rsidR="007D29FB" w:rsidRPr="000070BE" w:rsidRDefault="007D29FB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7D29FB" w:rsidRPr="000070BE" w:rsidRDefault="007D29FB" w:rsidP="000070BE">
            <w:pPr>
              <w:pStyle w:val="Default"/>
              <w:ind w:left="-57" w:right="-113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8221" w:type="dxa"/>
            <w:gridSpan w:val="3"/>
          </w:tcPr>
          <w:p w:rsidR="007D29FB" w:rsidRPr="000070BE" w:rsidRDefault="007D29FB" w:rsidP="000070B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Постановка искусственного зуба, моделировка базиса</w:t>
            </w:r>
          </w:p>
        </w:tc>
        <w:tc>
          <w:tcPr>
            <w:tcW w:w="1134" w:type="dxa"/>
            <w:vMerge/>
          </w:tcPr>
          <w:p w:rsidR="007D29FB" w:rsidRPr="000070BE" w:rsidRDefault="007D29FB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7D29FB" w:rsidRPr="000070BE" w:rsidRDefault="007D29FB" w:rsidP="000070BE">
            <w:pPr>
              <w:pStyle w:val="Default"/>
              <w:ind w:left="-57" w:right="-113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21" w:type="dxa"/>
            <w:gridSpan w:val="3"/>
          </w:tcPr>
          <w:p w:rsidR="007D29FB" w:rsidRPr="000070BE" w:rsidRDefault="007D29FB" w:rsidP="000070BE">
            <w:pPr>
              <w:pStyle w:val="Default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З</w:t>
            </w:r>
            <w:r>
              <w:rPr>
                <w:bCs/>
                <w:sz w:val="28"/>
                <w:szCs w:val="28"/>
              </w:rPr>
              <w:t>амена воска на пластмассу</w:t>
            </w:r>
          </w:p>
        </w:tc>
        <w:tc>
          <w:tcPr>
            <w:tcW w:w="1134" w:type="dxa"/>
            <w:vMerge/>
          </w:tcPr>
          <w:p w:rsidR="007D29FB" w:rsidRPr="000070BE" w:rsidRDefault="007D29FB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3686" w:type="dxa"/>
            <w:gridSpan w:val="2"/>
            <w:vMerge/>
          </w:tcPr>
          <w:p w:rsidR="007D29FB" w:rsidRPr="000070BE" w:rsidRDefault="007D29FB" w:rsidP="000070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7D29FB" w:rsidRPr="000070BE" w:rsidRDefault="007D29FB" w:rsidP="000070BE">
            <w:pPr>
              <w:pStyle w:val="Default"/>
              <w:ind w:left="-57" w:right="-113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221" w:type="dxa"/>
            <w:gridSpan w:val="3"/>
          </w:tcPr>
          <w:p w:rsidR="007D29FB" w:rsidRPr="000070BE" w:rsidRDefault="007D29FB" w:rsidP="002B604D">
            <w:pPr>
              <w:pStyle w:val="Default"/>
              <w:rPr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Выемка протеза из кюветы, полировка</w:t>
            </w:r>
          </w:p>
        </w:tc>
        <w:tc>
          <w:tcPr>
            <w:tcW w:w="1134" w:type="dxa"/>
            <w:vMerge/>
          </w:tcPr>
          <w:p w:rsidR="007D29FB" w:rsidRPr="000070BE" w:rsidRDefault="007D29FB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12616" w:type="dxa"/>
            <w:gridSpan w:val="8"/>
          </w:tcPr>
          <w:p w:rsidR="007D29FB" w:rsidRPr="000070BE" w:rsidRDefault="007D29FB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Самостоятельная работа при изучении р</w:t>
            </w:r>
            <w:r>
              <w:rPr>
                <w:b/>
                <w:bCs/>
                <w:sz w:val="28"/>
                <w:szCs w:val="28"/>
              </w:rPr>
              <w:t>аздела 4</w:t>
            </w:r>
          </w:p>
        </w:tc>
        <w:tc>
          <w:tcPr>
            <w:tcW w:w="1134" w:type="dxa"/>
            <w:vMerge w:val="restart"/>
          </w:tcPr>
          <w:p w:rsidR="007D29FB" w:rsidRPr="000070BE" w:rsidRDefault="00B16EAD" w:rsidP="000070B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12616" w:type="dxa"/>
            <w:gridSpan w:val="8"/>
          </w:tcPr>
          <w:p w:rsidR="007D29FB" w:rsidRPr="000070BE" w:rsidRDefault="007D29FB" w:rsidP="000070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7D29FB" w:rsidRPr="000070BE" w:rsidRDefault="007D29FB" w:rsidP="000070B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таблицы</w:t>
            </w:r>
            <w:r w:rsidRPr="000070BE">
              <w:rPr>
                <w:bCs/>
                <w:sz w:val="28"/>
                <w:szCs w:val="28"/>
              </w:rPr>
              <w:t>:</w:t>
            </w:r>
          </w:p>
          <w:p w:rsidR="007D29FB" w:rsidRPr="000070BE" w:rsidRDefault="007D29FB" w:rsidP="006E32CC">
            <w:pPr>
              <w:pStyle w:val="Default"/>
              <w:ind w:left="720"/>
              <w:rPr>
                <w:rFonts w:eastAsia="Calibri"/>
                <w:bCs/>
                <w:sz w:val="28"/>
                <w:szCs w:val="28"/>
              </w:rPr>
            </w:pPr>
            <w:r w:rsidRPr="000070BE">
              <w:rPr>
                <w:bCs/>
                <w:sz w:val="28"/>
                <w:szCs w:val="28"/>
              </w:rPr>
              <w:t>Причины поломки съемных протезов по вине врача и зубного техника - тема 4.1</w:t>
            </w:r>
          </w:p>
          <w:p w:rsidR="007D29FB" w:rsidRPr="000070BE" w:rsidRDefault="007D29FB" w:rsidP="000070BE">
            <w:pPr>
              <w:pStyle w:val="Defaul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Составление алгоритмов:</w:t>
            </w:r>
          </w:p>
          <w:p w:rsidR="007D29FB" w:rsidRPr="000070BE" w:rsidRDefault="007D29FB" w:rsidP="00294CF5">
            <w:pPr>
              <w:pStyle w:val="Default"/>
              <w:numPr>
                <w:ilvl w:val="0"/>
                <w:numId w:val="10"/>
              </w:numPr>
              <w:ind w:left="601" w:hanging="283"/>
              <w:rPr>
                <w:bCs/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 xml:space="preserve">Технология починки съемного пластиночного протеза с линейным переломом базиса - </w:t>
            </w:r>
            <w:r w:rsidR="00402A61">
              <w:rPr>
                <w:bCs/>
                <w:sz w:val="28"/>
                <w:szCs w:val="28"/>
              </w:rPr>
              <w:t xml:space="preserve"> тема 4.1</w:t>
            </w:r>
          </w:p>
          <w:p w:rsidR="007D29FB" w:rsidRPr="000070BE" w:rsidRDefault="007D29FB" w:rsidP="00294CF5">
            <w:pPr>
              <w:pStyle w:val="Default"/>
              <w:numPr>
                <w:ilvl w:val="0"/>
                <w:numId w:val="10"/>
              </w:numPr>
              <w:ind w:left="601" w:hanging="283"/>
              <w:rPr>
                <w:bCs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 xml:space="preserve">Технологии починки частичного съемного пластиночного протеза с добавлением  кламмера - </w:t>
            </w:r>
            <w:r w:rsidRPr="000070BE">
              <w:rPr>
                <w:bCs/>
                <w:sz w:val="28"/>
                <w:szCs w:val="28"/>
              </w:rPr>
              <w:t>т</w:t>
            </w:r>
            <w:r w:rsidRPr="000070BE">
              <w:rPr>
                <w:bCs/>
                <w:sz w:val="28"/>
                <w:szCs w:val="28"/>
              </w:rPr>
              <w:t>е</w:t>
            </w:r>
            <w:r w:rsidRPr="000070BE">
              <w:rPr>
                <w:bCs/>
                <w:sz w:val="28"/>
                <w:szCs w:val="28"/>
              </w:rPr>
              <w:t>ма 4.1</w:t>
            </w:r>
          </w:p>
          <w:p w:rsidR="007D29FB" w:rsidRDefault="007D29FB" w:rsidP="00294CF5">
            <w:pPr>
              <w:pStyle w:val="Default"/>
              <w:numPr>
                <w:ilvl w:val="0"/>
                <w:numId w:val="10"/>
              </w:numPr>
              <w:ind w:left="601" w:hanging="283"/>
              <w:rPr>
                <w:bCs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Технология починки частичного съемного пластиночного протеза с переносом кламмера и пр</w:t>
            </w:r>
            <w:r w:rsidRPr="000070BE"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>варкой искусственного зуба -</w:t>
            </w:r>
            <w:r w:rsidR="00402A61">
              <w:rPr>
                <w:bCs/>
                <w:sz w:val="28"/>
                <w:szCs w:val="28"/>
              </w:rPr>
              <w:t xml:space="preserve"> тема 4.1</w:t>
            </w:r>
          </w:p>
          <w:p w:rsidR="00B16EAD" w:rsidRPr="000070BE" w:rsidRDefault="00B16EAD" w:rsidP="00402A6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</w:t>
            </w:r>
            <w:r w:rsidR="00402A61">
              <w:rPr>
                <w:sz w:val="28"/>
                <w:szCs w:val="28"/>
              </w:rPr>
              <w:t>ение портфолио выполненных работ</w:t>
            </w:r>
          </w:p>
        </w:tc>
        <w:tc>
          <w:tcPr>
            <w:tcW w:w="1134" w:type="dxa"/>
            <w:vMerge/>
          </w:tcPr>
          <w:p w:rsidR="007D29FB" w:rsidRPr="000070BE" w:rsidRDefault="007D29FB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c>
          <w:tcPr>
            <w:tcW w:w="12616" w:type="dxa"/>
            <w:gridSpan w:val="8"/>
          </w:tcPr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Учебная практика</w:t>
            </w:r>
          </w:p>
          <w:p w:rsidR="007D29FB" w:rsidRPr="005A76B2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6B2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работ:</w:t>
            </w:r>
          </w:p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Отливка моделей для изготовления частичного съёмного протеза.</w:t>
            </w:r>
          </w:p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воскового базиса с окклюзионными валиками. </w:t>
            </w:r>
          </w:p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Загипсовка моделей в артикулятор, подбор, постановка искусственных зубов.</w:t>
            </w:r>
          </w:p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Предварительное и окончательное моделирование воскового базиса протезов.</w:t>
            </w:r>
          </w:p>
          <w:p w:rsidR="007D29FB" w:rsidRPr="000070BE" w:rsidRDefault="007D29FB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</w:tcPr>
          <w:p w:rsidR="007D29FB" w:rsidRPr="000070BE" w:rsidRDefault="007D29FB" w:rsidP="000070B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18" w:type="dxa"/>
            <w:vMerge/>
            <w:shd w:val="clear" w:color="auto" w:fill="C0C0C0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rPr>
          <w:trHeight w:val="412"/>
        </w:trPr>
        <w:tc>
          <w:tcPr>
            <w:tcW w:w="3686" w:type="dxa"/>
            <w:gridSpan w:val="2"/>
          </w:tcPr>
          <w:p w:rsidR="007D29FB" w:rsidRPr="00B16EAD" w:rsidRDefault="00C56923" w:rsidP="00D74D9B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МДК.</w:t>
            </w:r>
            <w:r w:rsidR="007D29FB" w:rsidRPr="00B16EAD">
              <w:rPr>
                <w:b/>
                <w:bCs/>
                <w:color w:val="auto"/>
                <w:sz w:val="28"/>
                <w:szCs w:val="28"/>
              </w:rPr>
              <w:t xml:space="preserve">01.02. </w:t>
            </w:r>
            <w:r w:rsidR="002513BD" w:rsidRPr="00B16EAD">
              <w:rPr>
                <w:b/>
                <w:bCs/>
                <w:color w:val="auto"/>
                <w:sz w:val="28"/>
                <w:szCs w:val="28"/>
              </w:rPr>
              <w:t>Изготовление съемных</w:t>
            </w:r>
            <w:r w:rsidR="007D29FB" w:rsidRPr="00B16EAD">
              <w:rPr>
                <w:b/>
                <w:bCs/>
                <w:color w:val="auto"/>
                <w:sz w:val="28"/>
                <w:szCs w:val="28"/>
              </w:rPr>
              <w:t xml:space="preserve"> пластиночных </w:t>
            </w:r>
            <w:r w:rsidR="007D29FB" w:rsidRPr="00B16EAD">
              <w:rPr>
                <w:b/>
                <w:bCs/>
                <w:color w:val="auto"/>
                <w:sz w:val="28"/>
                <w:szCs w:val="28"/>
              </w:rPr>
              <w:lastRenderedPageBreak/>
              <w:t>протезов при полном о</w:t>
            </w:r>
            <w:r w:rsidR="007D29FB" w:rsidRPr="00B16EAD">
              <w:rPr>
                <w:b/>
                <w:bCs/>
                <w:color w:val="auto"/>
                <w:sz w:val="28"/>
                <w:szCs w:val="28"/>
              </w:rPr>
              <w:t>т</w:t>
            </w:r>
            <w:r w:rsidR="007D29FB" w:rsidRPr="00B16EAD">
              <w:rPr>
                <w:b/>
                <w:bCs/>
                <w:color w:val="auto"/>
                <w:sz w:val="28"/>
                <w:szCs w:val="28"/>
              </w:rPr>
              <w:t>сутствии зубов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7D29FB" w:rsidRPr="00B16EAD" w:rsidRDefault="007D29FB" w:rsidP="000070BE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7D29FB" w:rsidRPr="00B16EAD" w:rsidRDefault="00B16EAD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EAD">
              <w:rPr>
                <w:rFonts w:ascii="Times New Roman" w:hAnsi="Times New Roman" w:cs="Times New Roman"/>
                <w:b/>
                <w:sz w:val="28"/>
                <w:szCs w:val="28"/>
              </w:rPr>
              <w:t>441</w:t>
            </w:r>
          </w:p>
        </w:tc>
        <w:tc>
          <w:tcPr>
            <w:tcW w:w="1418" w:type="dxa"/>
            <w:vMerge/>
            <w:shd w:val="clear" w:color="auto" w:fill="D9D9D9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rPr>
          <w:trHeight w:val="346"/>
        </w:trPr>
        <w:tc>
          <w:tcPr>
            <w:tcW w:w="3686" w:type="dxa"/>
            <w:gridSpan w:val="2"/>
          </w:tcPr>
          <w:p w:rsidR="007D29FB" w:rsidRPr="00B713E9" w:rsidRDefault="007D29FB" w:rsidP="005A76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713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</w:t>
            </w:r>
            <w:r w:rsidR="005A76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B713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Клиническая картина при полном о</w:t>
            </w:r>
            <w:r w:rsidRPr="00B713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B713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сутствии зубов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7D29FB" w:rsidRPr="00B713E9" w:rsidRDefault="007D29FB" w:rsidP="000070BE">
            <w:pPr>
              <w:pStyle w:val="Default"/>
              <w:rPr>
                <w:b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7D29FB" w:rsidRPr="00B713E9" w:rsidRDefault="00B713E9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18" w:type="dxa"/>
            <w:vMerge/>
            <w:shd w:val="clear" w:color="auto" w:fill="D9D9D9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FB" w:rsidRPr="000070BE" w:rsidTr="0081539A">
        <w:trPr>
          <w:trHeight w:val="346"/>
        </w:trPr>
        <w:tc>
          <w:tcPr>
            <w:tcW w:w="3686" w:type="dxa"/>
            <w:gridSpan w:val="2"/>
            <w:vMerge w:val="restart"/>
          </w:tcPr>
          <w:p w:rsidR="007D29FB" w:rsidRPr="000070BE" w:rsidRDefault="007D29FB" w:rsidP="005A76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5A76B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.1. Анатомо-физиоло</w:t>
            </w:r>
            <w:r w:rsidR="00B713E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гические возра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стные ос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бенности лица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7D29FB" w:rsidRPr="000070BE" w:rsidRDefault="007D29FB" w:rsidP="000070BE">
            <w:pPr>
              <w:pStyle w:val="Default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vMerge/>
            <w:shd w:val="clear" w:color="auto" w:fill="D9D9D9"/>
          </w:tcPr>
          <w:p w:rsidR="007D29FB" w:rsidRPr="000070BE" w:rsidRDefault="007D29FB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1611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Клиника полной потери зубов. Старческая прогения.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Виды и степени атрофии костной ткани верхней и нижней челюстей, классификация.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Топографические особенности беззубого рта и их значение в протез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ровании. Оценка состояния слизистой оболочки протезного ложа безз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бых челюстей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c>
          <w:tcPr>
            <w:tcW w:w="3686" w:type="dxa"/>
            <w:gridSpan w:val="2"/>
            <w:vMerge w:val="restart"/>
          </w:tcPr>
          <w:p w:rsidR="000070BE" w:rsidRPr="000070BE" w:rsidRDefault="000070BE" w:rsidP="005A76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="005A76B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.2. Фиксация и стаб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D74D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лизация полных съемных протезов</w:t>
            </w:r>
          </w:p>
        </w:tc>
        <w:tc>
          <w:tcPr>
            <w:tcW w:w="8930" w:type="dxa"/>
            <w:gridSpan w:val="6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648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Методы фиксации полных съемных протезов. Особенности фиксации протезов на верхней и нижней челюсти при полном отсутствии зубов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325"/>
        </w:trPr>
        <w:tc>
          <w:tcPr>
            <w:tcW w:w="12616" w:type="dxa"/>
            <w:gridSpan w:val="8"/>
          </w:tcPr>
          <w:p w:rsidR="000070BE" w:rsidRPr="000070BE" w:rsidRDefault="000070BE" w:rsidP="005A76B2">
            <w:pPr>
              <w:spacing w:after="0" w:line="240" w:lineRule="auto"/>
              <w:ind w:left="8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при изучении р</w:t>
            </w:r>
            <w:r w:rsidR="00D74D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аздела </w:t>
            </w:r>
            <w:r w:rsidR="005A76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070BE" w:rsidRPr="000070BE" w:rsidRDefault="00B713E9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Merge w:val="restart"/>
            <w:shd w:val="pct15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402A61">
        <w:trPr>
          <w:trHeight w:val="1487"/>
        </w:trPr>
        <w:tc>
          <w:tcPr>
            <w:tcW w:w="12616" w:type="dxa"/>
            <w:gridSpan w:val="8"/>
          </w:tcPr>
          <w:p w:rsidR="000070BE" w:rsidRPr="000070BE" w:rsidRDefault="000070BE" w:rsidP="00007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070BE">
              <w:rPr>
                <w:b/>
                <w:bCs/>
                <w:color w:val="auto"/>
                <w:sz w:val="28"/>
                <w:szCs w:val="28"/>
              </w:rPr>
              <w:t>Тематика внеаудиторной самостоятельной работы</w:t>
            </w:r>
          </w:p>
          <w:p w:rsidR="000070BE" w:rsidRPr="000070BE" w:rsidRDefault="002B604D" w:rsidP="000070B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таблиц</w:t>
            </w:r>
            <w:r w:rsidR="000070BE"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402A61" w:rsidRPr="00402A61" w:rsidRDefault="000070BE" w:rsidP="00402A61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sz w:val="28"/>
                <w:szCs w:val="28"/>
              </w:rPr>
            </w:pPr>
            <w:r w:rsidRPr="002B604D">
              <w:rPr>
                <w:rFonts w:ascii="Times New Roman" w:hAnsi="Times New Roman"/>
                <w:sz w:val="28"/>
                <w:szCs w:val="28"/>
              </w:rPr>
              <w:t xml:space="preserve">«Классификация беззубой верхней  челюсти по Шредеру» - тема </w:t>
            </w:r>
            <w:r w:rsidR="005A76B2">
              <w:rPr>
                <w:rFonts w:ascii="Times New Roman" w:hAnsi="Times New Roman"/>
                <w:sz w:val="28"/>
                <w:szCs w:val="28"/>
              </w:rPr>
              <w:t>5</w:t>
            </w:r>
            <w:r w:rsidRPr="002B604D"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0070BE" w:rsidRPr="00402A61" w:rsidRDefault="000070BE" w:rsidP="00402A61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A61">
              <w:rPr>
                <w:rFonts w:ascii="Times New Roman" w:hAnsi="Times New Roman"/>
                <w:sz w:val="28"/>
                <w:szCs w:val="28"/>
              </w:rPr>
              <w:t xml:space="preserve">«Классификация беззубой нижней  челюсти по Келлеру» - тема </w:t>
            </w:r>
            <w:r w:rsidR="005A76B2" w:rsidRPr="00402A61">
              <w:rPr>
                <w:rFonts w:ascii="Times New Roman" w:hAnsi="Times New Roman"/>
                <w:sz w:val="28"/>
                <w:szCs w:val="28"/>
              </w:rPr>
              <w:t>5</w:t>
            </w:r>
            <w:r w:rsidRPr="00402A61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1134" w:type="dxa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325"/>
        </w:trPr>
        <w:tc>
          <w:tcPr>
            <w:tcW w:w="3686" w:type="dxa"/>
            <w:gridSpan w:val="2"/>
          </w:tcPr>
          <w:p w:rsidR="000070BE" w:rsidRPr="000070BE" w:rsidRDefault="000070BE" w:rsidP="005A76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="005A76B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 Технология изг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товления полных съёмных протезов</w:t>
            </w:r>
          </w:p>
        </w:tc>
        <w:tc>
          <w:tcPr>
            <w:tcW w:w="89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70BE" w:rsidRPr="00901F01" w:rsidRDefault="00B713E9" w:rsidP="00000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00578"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360"/>
        </w:trPr>
        <w:tc>
          <w:tcPr>
            <w:tcW w:w="3686" w:type="dxa"/>
            <w:gridSpan w:val="2"/>
            <w:vMerge w:val="restart"/>
          </w:tcPr>
          <w:p w:rsidR="000070BE" w:rsidRPr="000070BE" w:rsidRDefault="000070BE" w:rsidP="005A7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="005A76B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.1. Клинические и л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бораторные этапы изгото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ления полных съёмных пл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стиночных протезов</w:t>
            </w:r>
          </w:p>
        </w:tc>
        <w:tc>
          <w:tcPr>
            <w:tcW w:w="8930" w:type="dxa"/>
            <w:gridSpan w:val="6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CCCCC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B713E9">
        <w:trPr>
          <w:trHeight w:val="1272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клинических и лабораторных </w:t>
            </w:r>
            <w:r w:rsidR="00685C0D" w:rsidRPr="000070BE">
              <w:rPr>
                <w:rFonts w:ascii="Times New Roman" w:hAnsi="Times New Roman" w:cs="Times New Roman"/>
                <w:sz w:val="28"/>
                <w:szCs w:val="28"/>
              </w:rPr>
              <w:t>этапов изготовления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съемных протезов при </w:t>
            </w:r>
            <w:r w:rsidR="00685C0D" w:rsidRPr="000070BE">
              <w:rPr>
                <w:rFonts w:ascii="Times New Roman" w:hAnsi="Times New Roman" w:cs="Times New Roman"/>
                <w:sz w:val="28"/>
                <w:szCs w:val="28"/>
              </w:rPr>
              <w:t>полном беззубии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. Классификация оттисков с бе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зубых челюстей, технология  получения, материалы. Индивидуальные ложки, технология получения,</w:t>
            </w:r>
            <w:r w:rsidR="00D74D9B">
              <w:rPr>
                <w:rFonts w:ascii="Times New Roman" w:hAnsi="Times New Roman" w:cs="Times New Roman"/>
                <w:sz w:val="28"/>
                <w:szCs w:val="28"/>
              </w:rPr>
              <w:t xml:space="preserve"> окантовка, оттискные материалы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c>
          <w:tcPr>
            <w:tcW w:w="3686" w:type="dxa"/>
            <w:gridSpan w:val="2"/>
            <w:vMerge w:val="restart"/>
          </w:tcPr>
          <w:p w:rsidR="000070BE" w:rsidRPr="000070BE" w:rsidRDefault="000070BE" w:rsidP="005A76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="005A76B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.2. Рабочие м</w:t>
            </w:r>
            <w:r w:rsidR="00D74D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одели. </w:t>
            </w:r>
            <w:r w:rsidR="00D74D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Границы базисов протезов</w:t>
            </w:r>
          </w:p>
        </w:tc>
        <w:tc>
          <w:tcPr>
            <w:tcW w:w="8930" w:type="dxa"/>
            <w:gridSpan w:val="6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604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0070BE" w:rsidRPr="000070BE" w:rsidRDefault="000070BE" w:rsidP="00D74D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Функциональные оттиски, требования к ним. Технология получения функциональных оттисков по Г</w:t>
            </w:r>
            <w:r w:rsidR="00D74D9B">
              <w:rPr>
                <w:rFonts w:ascii="Times New Roman" w:hAnsi="Times New Roman" w:cs="Times New Roman"/>
                <w:sz w:val="28"/>
                <w:szCs w:val="28"/>
              </w:rPr>
              <w:t>ербсту, отливка рабочих моделей</w:t>
            </w:r>
            <w:r w:rsidR="00B713E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713E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</w:t>
            </w:r>
            <w:r w:rsidR="00B713E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="00B713E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ницы базисов протезов.</w:t>
            </w:r>
            <w:r w:rsidR="00C569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B713E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713E9" w:rsidRPr="000070BE">
              <w:rPr>
                <w:rFonts w:ascii="Times New Roman" w:hAnsi="Times New Roman" w:cs="Times New Roman"/>
                <w:sz w:val="28"/>
                <w:szCs w:val="28"/>
              </w:rPr>
              <w:t>ребования к изготов</w:t>
            </w:r>
            <w:r w:rsidR="00B713E9">
              <w:rPr>
                <w:rFonts w:ascii="Times New Roman" w:hAnsi="Times New Roman" w:cs="Times New Roman"/>
                <w:sz w:val="28"/>
                <w:szCs w:val="28"/>
              </w:rPr>
              <w:t>лению</w:t>
            </w:r>
            <w:r w:rsidR="00B713E9"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воскового базиса с окклюзионными валиками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B713E9">
        <w:trPr>
          <w:trHeight w:val="604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0070BE" w:rsidRPr="000070BE" w:rsidRDefault="00B713E9" w:rsidP="00B713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Очерчивание</w:t>
            </w:r>
            <w:r w:rsidR="000070BE"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границ протезов  на верхней и нижней челюсти.</w:t>
            </w:r>
            <w:r w:rsidR="00C569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0070BE" w:rsidRPr="000070BE">
              <w:rPr>
                <w:rFonts w:ascii="Times New Roman" w:hAnsi="Times New Roman" w:cs="Times New Roman"/>
                <w:sz w:val="28"/>
                <w:szCs w:val="28"/>
              </w:rPr>
              <w:t>Технол</w:t>
            </w:r>
            <w:r w:rsidR="000070BE" w:rsidRPr="00007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70BE" w:rsidRPr="000070BE">
              <w:rPr>
                <w:rFonts w:ascii="Times New Roman" w:hAnsi="Times New Roman" w:cs="Times New Roman"/>
                <w:sz w:val="28"/>
                <w:szCs w:val="28"/>
              </w:rPr>
              <w:t>гия изготовления воскового базиса с окклюзионными валиками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полном отсутствии зубов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70BE" w:rsidRPr="000070BE" w:rsidTr="0081539A">
        <w:trPr>
          <w:trHeight w:val="233"/>
        </w:trPr>
        <w:tc>
          <w:tcPr>
            <w:tcW w:w="3686" w:type="dxa"/>
            <w:gridSpan w:val="2"/>
            <w:vMerge w:val="restart"/>
            <w:tcBorders>
              <w:top w:val="nil"/>
            </w:tcBorders>
          </w:tcPr>
          <w:p w:rsidR="000070BE" w:rsidRPr="000070BE" w:rsidRDefault="000070BE" w:rsidP="006A15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="006A15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.3. Определение це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трального соотношения ч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люстей</w:t>
            </w:r>
          </w:p>
        </w:tc>
        <w:tc>
          <w:tcPr>
            <w:tcW w:w="8930" w:type="dxa"/>
            <w:gridSpan w:val="6"/>
            <w:tcBorders>
              <w:top w:val="nil"/>
            </w:tcBorders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0BE" w:rsidRPr="000070BE" w:rsidTr="0081539A">
        <w:trPr>
          <w:trHeight w:val="986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0070BE" w:rsidRPr="000070BE" w:rsidRDefault="000070BE" w:rsidP="00D74D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Определение центральной окклюзии при полном отсутствии зубов.</w:t>
            </w:r>
            <w:r w:rsidR="00C56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ы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бор искусственных зубов.</w:t>
            </w:r>
            <w:r w:rsidR="00C569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D74D9B">
              <w:rPr>
                <w:rFonts w:ascii="Times New Roman" w:hAnsi="Times New Roman" w:cs="Times New Roman"/>
                <w:sz w:val="28"/>
                <w:szCs w:val="28"/>
              </w:rPr>
              <w:t>Выявление возможных ошибок, причины и способы их устранения</w:t>
            </w:r>
          </w:p>
        </w:tc>
        <w:tc>
          <w:tcPr>
            <w:tcW w:w="1134" w:type="dxa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70BE" w:rsidRPr="000070BE" w:rsidTr="0081539A">
        <w:trPr>
          <w:trHeight w:val="331"/>
        </w:trPr>
        <w:tc>
          <w:tcPr>
            <w:tcW w:w="3686" w:type="dxa"/>
            <w:gridSpan w:val="2"/>
            <w:vMerge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0070BE" w:rsidRPr="000070BE" w:rsidRDefault="000070BE" w:rsidP="000070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Загипсовка моделей в </w:t>
            </w:r>
            <w:r w:rsidR="00D74D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артикулятор</w:t>
            </w:r>
          </w:p>
        </w:tc>
        <w:tc>
          <w:tcPr>
            <w:tcW w:w="1134" w:type="dxa"/>
            <w:vMerge/>
            <w:shd w:val="clear" w:color="auto" w:fill="auto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70BE" w:rsidRPr="000070BE" w:rsidRDefault="000070BE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623A" w:rsidRPr="000070BE" w:rsidTr="0081539A">
        <w:tc>
          <w:tcPr>
            <w:tcW w:w="3686" w:type="dxa"/>
            <w:gridSpan w:val="2"/>
            <w:vMerge w:val="restart"/>
          </w:tcPr>
          <w:p w:rsidR="005A76B2" w:rsidRPr="000070BE" w:rsidRDefault="00BC623A" w:rsidP="000C13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="006A15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.4. Анатомическая постановка искусственных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зубов</w:t>
            </w:r>
          </w:p>
        </w:tc>
        <w:tc>
          <w:tcPr>
            <w:tcW w:w="8930" w:type="dxa"/>
            <w:gridSpan w:val="6"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3A" w:rsidRPr="000070BE" w:rsidTr="00BC623A">
        <w:trPr>
          <w:trHeight w:val="1894"/>
        </w:trPr>
        <w:tc>
          <w:tcPr>
            <w:tcW w:w="3686" w:type="dxa"/>
            <w:gridSpan w:val="2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BC623A" w:rsidRPr="000070BE" w:rsidRDefault="00BC623A" w:rsidP="00B71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Методика анатомической  постановки искусственных зубов по стеклу.</w:t>
            </w:r>
            <w:r w:rsidR="00C56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Отношение зубов к альвеолярному отростку. Расположение искусс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венных зубов в зубной  дуге. Положение искусственных зубов по отн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шению к горизонтальной плоскости. Технология постановки искусс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венных зубов по сферической поверхности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универсальном  артик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ляторе</w:t>
            </w:r>
          </w:p>
        </w:tc>
        <w:tc>
          <w:tcPr>
            <w:tcW w:w="1134" w:type="dxa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623A" w:rsidRPr="000070BE" w:rsidTr="00BC623A">
        <w:trPr>
          <w:trHeight w:val="235"/>
        </w:trPr>
        <w:tc>
          <w:tcPr>
            <w:tcW w:w="3686" w:type="dxa"/>
            <w:gridSpan w:val="2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BC623A" w:rsidRPr="000070BE" w:rsidRDefault="00BC623A" w:rsidP="00D74D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Технология  постановки искусственных зубов при полном  беззубии</w:t>
            </w:r>
          </w:p>
        </w:tc>
        <w:tc>
          <w:tcPr>
            <w:tcW w:w="1134" w:type="dxa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623A" w:rsidRPr="000070BE" w:rsidTr="0081539A">
        <w:tc>
          <w:tcPr>
            <w:tcW w:w="3686" w:type="dxa"/>
            <w:gridSpan w:val="2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BC623A" w:rsidRPr="00901F01" w:rsidRDefault="00926B94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418" w:type="dxa"/>
            <w:vMerge w:val="restart"/>
            <w:shd w:val="pct15" w:color="auto" w:fill="auto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3A" w:rsidRPr="000070BE" w:rsidTr="0081539A">
        <w:tc>
          <w:tcPr>
            <w:tcW w:w="3686" w:type="dxa"/>
            <w:gridSpan w:val="2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C569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2-х полных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съемных пластиночных протезов 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в о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тогнатическом прикусе</w:t>
            </w:r>
          </w:p>
        </w:tc>
        <w:tc>
          <w:tcPr>
            <w:tcW w:w="1134" w:type="dxa"/>
            <w:vMerge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3A" w:rsidRPr="000070BE" w:rsidTr="00BC623A">
        <w:tc>
          <w:tcPr>
            <w:tcW w:w="3686" w:type="dxa"/>
            <w:gridSpan w:val="2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BC623A" w:rsidRPr="000070BE" w:rsidRDefault="00BC623A" w:rsidP="002B60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Снятие оттисков. Отливка моделей</w:t>
            </w:r>
          </w:p>
        </w:tc>
        <w:tc>
          <w:tcPr>
            <w:tcW w:w="1134" w:type="dxa"/>
            <w:vMerge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3A" w:rsidRPr="000070BE" w:rsidTr="00BC623A">
        <w:tc>
          <w:tcPr>
            <w:tcW w:w="3686" w:type="dxa"/>
            <w:gridSpan w:val="2"/>
            <w:vMerge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BC623A" w:rsidRPr="000070BE" w:rsidRDefault="00365C5B" w:rsidP="002B60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готовление индивидуальной ложки на в/ч</w:t>
            </w:r>
          </w:p>
        </w:tc>
        <w:tc>
          <w:tcPr>
            <w:tcW w:w="1134" w:type="dxa"/>
            <w:vMerge/>
          </w:tcPr>
          <w:p w:rsidR="00BC623A" w:rsidRPr="000070BE" w:rsidRDefault="00BC623A" w:rsidP="000070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BC623A" w:rsidRPr="000070BE" w:rsidRDefault="00BC623A" w:rsidP="00007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готовление индивидуальной ложки на н/ч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воскового базиса с окклюзионными валиками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фронтальных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зубов на верхнюю челюсть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жевательных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зубов на верхнюю челюсть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жевательных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зубов на нижнюю челюсть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фронтальных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зубов на нижнюю челюсть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Моделирование воскового базиса 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верхней челюсти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Моделирование воскового базиса нижней челюсти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Гипсовка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кювет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верхней челюсти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Гипсовка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кювет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 нижней челюсти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Выемка  протезов из кювет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Шлифовка, полиро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вка протеза 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верхней челюсти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Шлифовка, полиро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вка протеза нижней челюсти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 протезов. 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нализ выполненной работы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c>
          <w:tcPr>
            <w:tcW w:w="12616" w:type="dxa"/>
            <w:gridSpan w:val="8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при изучении раздела 2</w:t>
            </w:r>
          </w:p>
        </w:tc>
        <w:tc>
          <w:tcPr>
            <w:tcW w:w="1134" w:type="dxa"/>
            <w:vMerge w:val="restart"/>
          </w:tcPr>
          <w:p w:rsidR="00A75282" w:rsidRPr="00901F01" w:rsidRDefault="00EE43EE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c>
          <w:tcPr>
            <w:tcW w:w="12616" w:type="dxa"/>
            <w:gridSpan w:val="8"/>
          </w:tcPr>
          <w:p w:rsidR="00A75282" w:rsidRPr="000070BE" w:rsidRDefault="00A75282" w:rsidP="00A75282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A75282" w:rsidRPr="000070BE" w:rsidRDefault="00A75282" w:rsidP="00A7528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0070BE">
              <w:rPr>
                <w:sz w:val="28"/>
                <w:szCs w:val="28"/>
              </w:rPr>
              <w:t>: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схемы</w:t>
            </w:r>
            <w:r w:rsidRPr="000070BE">
              <w:rPr>
                <w:sz w:val="28"/>
                <w:szCs w:val="28"/>
              </w:rPr>
              <w:t xml:space="preserve"> буферных зон  слизистой оболочки протезного ложа по Е.И.Гаврилову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схематизированной карты</w:t>
            </w:r>
            <w:r w:rsidRPr="000070BE">
              <w:rPr>
                <w:sz w:val="28"/>
                <w:szCs w:val="28"/>
              </w:rPr>
              <w:t xml:space="preserve"> податливости и чувствительности слизистой оболочки зон протезного ложа верхней челюсти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схематизированной карты</w:t>
            </w:r>
            <w:r w:rsidRPr="000070BE">
              <w:rPr>
                <w:sz w:val="28"/>
                <w:szCs w:val="28"/>
              </w:rPr>
              <w:t xml:space="preserve"> податливости и чувствительности слизистой оболочки зон протезного ложа нижней челюсти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схемы</w:t>
            </w:r>
            <w:r w:rsidRPr="000070BE">
              <w:rPr>
                <w:sz w:val="28"/>
                <w:szCs w:val="28"/>
              </w:rPr>
              <w:t xml:space="preserve"> последовательности припасовки индивидуальной ложки на верхней и нижней челюсти  по Гербсту</w:t>
            </w:r>
          </w:p>
          <w:p w:rsidR="00A75282" w:rsidRPr="000070BE" w:rsidRDefault="00A75282" w:rsidP="00A7528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алгоритмов </w:t>
            </w:r>
            <w:r w:rsidRPr="000070BE">
              <w:rPr>
                <w:sz w:val="28"/>
                <w:szCs w:val="28"/>
              </w:rPr>
              <w:t>технологических этапов: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 xml:space="preserve">зготовления  индивидуальной ложки  из самотвердеющей пластмассы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 xml:space="preserve">зготовления  индивидуальной ложки  по Шротту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 xml:space="preserve">зготовления  индивидуальной ложки  методом ММИС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 xml:space="preserve">зготовления индивидуальной ложки из воска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Default="00A75282" w:rsidP="00A75282">
            <w:pPr>
              <w:pStyle w:val="Default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 xml:space="preserve">зготовления индивидуальной ложки из термопластической массы - тема </w:t>
            </w:r>
            <w:r>
              <w:rPr>
                <w:sz w:val="28"/>
                <w:szCs w:val="28"/>
              </w:rPr>
              <w:t>6</w:t>
            </w:r>
            <w:r w:rsidRPr="000070BE">
              <w:rPr>
                <w:sz w:val="28"/>
                <w:szCs w:val="28"/>
              </w:rPr>
              <w:t>.2</w:t>
            </w:r>
          </w:p>
          <w:p w:rsidR="00A75282" w:rsidRPr="000070BE" w:rsidRDefault="00A75282" w:rsidP="00A7528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c>
          <w:tcPr>
            <w:tcW w:w="3686" w:type="dxa"/>
            <w:gridSpan w:val="2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 7. 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Конструиров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ние зубных ря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дов при ра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личных видах прикуса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75282" w:rsidRPr="00901F01" w:rsidRDefault="00A75282" w:rsidP="00DC3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C3B21"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18" w:type="dxa"/>
            <w:vMerge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233"/>
        </w:trPr>
        <w:tc>
          <w:tcPr>
            <w:tcW w:w="3686" w:type="dxa"/>
            <w:gridSpan w:val="2"/>
            <w:vMerge w:val="restart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.1</w:t>
            </w:r>
            <w:r w:rsidR="00C569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Технология пост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новки зубов при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различных видах прикуса</w:t>
            </w:r>
          </w:p>
        </w:tc>
        <w:tc>
          <w:tcPr>
            <w:tcW w:w="8930" w:type="dxa"/>
            <w:gridSpan w:val="6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554"/>
        </w:trPr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Особенности  постановки искусственных зубов при прогнатии, прог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нии, ортогении,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смешанном соотношении челюстей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5282" w:rsidRPr="000070BE" w:rsidTr="00B60090">
        <w:trPr>
          <w:trHeight w:val="377"/>
        </w:trPr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Технология постановки зубов при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различных видах прикуса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5282" w:rsidRPr="000070BE" w:rsidTr="00B60090">
        <w:trPr>
          <w:trHeight w:val="377"/>
        </w:trPr>
        <w:tc>
          <w:tcPr>
            <w:tcW w:w="3686" w:type="dxa"/>
            <w:gridSpan w:val="2"/>
            <w:vMerge w:val="restart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.2. Проверка конс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рукции полных съемных протезов. Гипсовка модели  с восковой композицией протеза в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кювету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A75282" w:rsidRPr="00B60090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09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75282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BC623A">
        <w:trPr>
          <w:trHeight w:val="377"/>
        </w:trPr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восковой композиции полных съемных протезов в полости рта. Выявление возможных ошибок,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причины и способы их устран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ния.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моделировке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восковой композиции полного съемного пластиночного протеза 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верхней и нижней челюсти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282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5282" w:rsidRPr="000070BE" w:rsidTr="00BC623A">
        <w:trPr>
          <w:trHeight w:val="377"/>
        </w:trPr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Окончательная моделировка восковых базисов полных съемных  пл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стиночных протезов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282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75282" w:rsidRPr="000070BE" w:rsidTr="00BC623A">
        <w:trPr>
          <w:trHeight w:val="377"/>
        </w:trPr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Особенности гипсовки модели с восковой композицией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лного съе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протеза в кювету. 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Технология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изготовления зубных протезов при различных видах прикуса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282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5282" w:rsidRPr="000070BE" w:rsidTr="0081539A">
        <w:tc>
          <w:tcPr>
            <w:tcW w:w="3686" w:type="dxa"/>
            <w:gridSpan w:val="2"/>
            <w:vMerge w:val="restart"/>
          </w:tcPr>
          <w:p w:rsidR="00A75282" w:rsidRPr="000C13A6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7.3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Технология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изг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товления зубных протезов при различных видах прик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</w:t>
            </w:r>
          </w:p>
        </w:tc>
        <w:tc>
          <w:tcPr>
            <w:tcW w:w="8930" w:type="dxa"/>
            <w:gridSpan w:val="6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A75282" w:rsidRPr="00901F01" w:rsidRDefault="006966F6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418" w:type="dxa"/>
            <w:vMerge w:val="restart"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c>
          <w:tcPr>
            <w:tcW w:w="3686" w:type="dxa"/>
            <w:gridSpan w:val="2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6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6C0FBA"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2-х полных съемных пластиночных протезов  в прогеническом соотношении челюстей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5282" w:rsidRPr="000070BE" w:rsidRDefault="00B04DDC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Снятие оттисков. Отливка моделей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готовление индивидуальных ложек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221" w:type="dxa"/>
            <w:gridSpan w:val="3"/>
          </w:tcPr>
          <w:p w:rsidR="006C0FBA" w:rsidRPr="008802BD" w:rsidRDefault="006C0FBA" w:rsidP="006C0F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02BD">
              <w:rPr>
                <w:rFonts w:ascii="Times New Roman" w:eastAsia="Calibri" w:hAnsi="Times New Roman"/>
                <w:sz w:val="28"/>
                <w:szCs w:val="28"/>
              </w:rPr>
              <w:t>Изготовление восковых базисов с окклюзионными валиками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Загипсовка моделей в артикулятор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фронтальных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зубов на верхнюю челюсть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жевательных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зубов на верхнюю челюст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зубного ряда нижней челюст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Моделирование воскового базиса 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верхней челюсти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Моделирование воскового базиса нижней челюсти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Default="00B04DDC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221" w:type="dxa"/>
            <w:gridSpan w:val="3"/>
          </w:tcPr>
          <w:p w:rsidR="006C0FBA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Гипсовка восковой репродукции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протезов в кюветы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Default="00B04DDC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221" w:type="dxa"/>
            <w:gridSpan w:val="3"/>
          </w:tcPr>
          <w:p w:rsidR="006C0FBA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FBA" w:rsidRPr="000070BE" w:rsidTr="0081539A">
        <w:tc>
          <w:tcPr>
            <w:tcW w:w="3686" w:type="dxa"/>
            <w:gridSpan w:val="2"/>
            <w:vMerge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6C0FBA" w:rsidRDefault="00B04DDC" w:rsidP="006C0FBA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8221" w:type="dxa"/>
            <w:gridSpan w:val="3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Обработка, шлифовка, полировка. 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нализ выполненной работы</w:t>
            </w:r>
          </w:p>
        </w:tc>
        <w:tc>
          <w:tcPr>
            <w:tcW w:w="1134" w:type="dxa"/>
            <w:vMerge/>
            <w:shd w:val="clear" w:color="auto" w:fill="auto"/>
          </w:tcPr>
          <w:p w:rsidR="006C0FBA" w:rsidRPr="000070BE" w:rsidRDefault="006C0FBA" w:rsidP="006C0F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6C0FBA" w:rsidRPr="000070BE" w:rsidRDefault="006C0FBA" w:rsidP="006C0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415"/>
        </w:trPr>
        <w:tc>
          <w:tcPr>
            <w:tcW w:w="12616" w:type="dxa"/>
            <w:gridSpan w:val="8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при изучении раздела 3</w:t>
            </w:r>
          </w:p>
        </w:tc>
        <w:tc>
          <w:tcPr>
            <w:tcW w:w="1134" w:type="dxa"/>
            <w:vMerge w:val="restart"/>
          </w:tcPr>
          <w:p w:rsidR="00A75282" w:rsidRPr="00901F01" w:rsidRDefault="00DC3B21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1298"/>
        </w:trPr>
        <w:tc>
          <w:tcPr>
            <w:tcW w:w="12616" w:type="dxa"/>
            <w:gridSpan w:val="8"/>
            <w:shd w:val="clear" w:color="auto" w:fill="auto"/>
          </w:tcPr>
          <w:p w:rsidR="00A75282" w:rsidRPr="000070BE" w:rsidRDefault="00A75282" w:rsidP="00A75282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A75282" w:rsidRPr="00246E5F" w:rsidRDefault="00A75282" w:rsidP="00A7528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Подготовка индивидуальных тематических сообщений: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Прогнатическое соотношение</w:t>
            </w:r>
            <w:r w:rsidRPr="000070BE">
              <w:rPr>
                <w:bCs/>
                <w:sz w:val="28"/>
                <w:szCs w:val="28"/>
              </w:rPr>
              <w:t xml:space="preserve"> челюстей - </w:t>
            </w:r>
            <w:r w:rsidRPr="000070BE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7</w:t>
            </w:r>
            <w:r w:rsidRPr="000070BE">
              <w:rPr>
                <w:sz w:val="28"/>
                <w:szCs w:val="28"/>
              </w:rPr>
              <w:t>.1</w:t>
            </w:r>
          </w:p>
          <w:p w:rsidR="00A75282" w:rsidRPr="00246E5F" w:rsidRDefault="00A75282" w:rsidP="00A75282">
            <w:pPr>
              <w:pStyle w:val="Default"/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Прогеническое соотношение</w:t>
            </w:r>
            <w:r w:rsidRPr="000070BE">
              <w:rPr>
                <w:bCs/>
                <w:sz w:val="28"/>
                <w:szCs w:val="28"/>
              </w:rPr>
              <w:t xml:space="preserve"> челюстей - </w:t>
            </w:r>
            <w:r w:rsidRPr="000070BE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7</w:t>
            </w:r>
            <w:r w:rsidRPr="000070BE">
              <w:rPr>
                <w:sz w:val="28"/>
                <w:szCs w:val="28"/>
              </w:rPr>
              <w:t>.1</w:t>
            </w:r>
          </w:p>
          <w:p w:rsidR="00A75282" w:rsidRPr="00246E5F" w:rsidRDefault="00A75282" w:rsidP="00A75282">
            <w:pPr>
              <w:pStyle w:val="Default"/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зубных протезов при различных видах прикуса -</w:t>
            </w:r>
            <w:r w:rsidRPr="000070BE">
              <w:rPr>
                <w:sz w:val="28"/>
                <w:szCs w:val="28"/>
              </w:rPr>
              <w:t xml:space="preserve"> тема </w:t>
            </w:r>
            <w:r>
              <w:rPr>
                <w:sz w:val="28"/>
                <w:szCs w:val="28"/>
              </w:rPr>
              <w:t>7</w:t>
            </w:r>
            <w:r w:rsidRPr="000070BE">
              <w:rPr>
                <w:sz w:val="28"/>
                <w:szCs w:val="28"/>
              </w:rPr>
              <w:t>.1</w:t>
            </w:r>
          </w:p>
          <w:p w:rsidR="00A75282" w:rsidRPr="000070BE" w:rsidRDefault="00A75282" w:rsidP="00A752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алгоритмов</w:t>
            </w:r>
            <w:r w:rsidRPr="000070BE">
              <w:rPr>
                <w:sz w:val="28"/>
                <w:szCs w:val="28"/>
              </w:rPr>
              <w:t xml:space="preserve"> технологических этапов  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>Технология</w:t>
            </w:r>
            <w:r>
              <w:rPr>
                <w:rFonts w:eastAsia="Calibri"/>
                <w:bCs/>
                <w:sz w:val="28"/>
                <w:szCs w:val="28"/>
              </w:rPr>
              <w:t xml:space="preserve"> изготовления протезов при </w:t>
            </w:r>
            <w:r>
              <w:rPr>
                <w:bCs/>
                <w:sz w:val="28"/>
                <w:szCs w:val="28"/>
              </w:rPr>
              <w:t xml:space="preserve"> прогеническом соотношении челюстей</w:t>
            </w:r>
            <w:r>
              <w:rPr>
                <w:sz w:val="28"/>
                <w:szCs w:val="28"/>
              </w:rPr>
              <w:t xml:space="preserve"> - тема 7.3</w:t>
            </w:r>
          </w:p>
          <w:p w:rsidR="00A75282" w:rsidRPr="00246E5F" w:rsidRDefault="00A75282" w:rsidP="00A75282">
            <w:pPr>
              <w:pStyle w:val="Default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>Технология</w:t>
            </w:r>
            <w:r>
              <w:rPr>
                <w:rFonts w:eastAsia="Calibri"/>
                <w:bCs/>
                <w:sz w:val="28"/>
                <w:szCs w:val="28"/>
              </w:rPr>
              <w:t xml:space="preserve"> изготовления протезов при </w:t>
            </w:r>
            <w:r>
              <w:rPr>
                <w:bCs/>
                <w:sz w:val="28"/>
                <w:szCs w:val="28"/>
              </w:rPr>
              <w:t>прогнатическом соотношении челюстей</w:t>
            </w:r>
            <w:r w:rsidRPr="000070BE">
              <w:rPr>
                <w:sz w:val="28"/>
                <w:szCs w:val="28"/>
              </w:rPr>
              <w:t>- те</w:t>
            </w:r>
            <w:r>
              <w:rPr>
                <w:sz w:val="28"/>
                <w:szCs w:val="28"/>
              </w:rPr>
              <w:t>ма 7.3</w:t>
            </w:r>
          </w:p>
          <w:p w:rsidR="00A75282" w:rsidRPr="000070BE" w:rsidRDefault="00A75282" w:rsidP="00A75282">
            <w:pPr>
              <w:pStyle w:val="Default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>Технология</w:t>
            </w:r>
            <w:r>
              <w:rPr>
                <w:rFonts w:eastAsia="Calibri"/>
                <w:bCs/>
                <w:sz w:val="28"/>
                <w:szCs w:val="28"/>
              </w:rPr>
              <w:t xml:space="preserve"> изготовления протезов при </w:t>
            </w:r>
            <w:r>
              <w:rPr>
                <w:bCs/>
                <w:sz w:val="28"/>
                <w:szCs w:val="28"/>
              </w:rPr>
              <w:t>смешанном соотношении челюстей</w:t>
            </w:r>
            <w:r>
              <w:rPr>
                <w:sz w:val="28"/>
                <w:szCs w:val="28"/>
              </w:rPr>
              <w:t xml:space="preserve"> - тема 7.3</w:t>
            </w:r>
          </w:p>
          <w:p w:rsidR="00A75282" w:rsidRPr="00264590" w:rsidRDefault="00A75282" w:rsidP="00A75282">
            <w:pPr>
              <w:pStyle w:val="Default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>Технология</w:t>
            </w:r>
            <w:r>
              <w:rPr>
                <w:rFonts w:eastAsia="Calibri"/>
                <w:bCs/>
                <w:sz w:val="28"/>
                <w:szCs w:val="28"/>
              </w:rPr>
              <w:t xml:space="preserve"> изготовления протезов при</w:t>
            </w:r>
            <w:r>
              <w:rPr>
                <w:bCs/>
                <w:sz w:val="28"/>
                <w:szCs w:val="28"/>
              </w:rPr>
              <w:t>ортогении</w:t>
            </w:r>
            <w:r>
              <w:rPr>
                <w:sz w:val="28"/>
                <w:szCs w:val="28"/>
              </w:rPr>
              <w:t>- тема 7.3</w:t>
            </w:r>
          </w:p>
          <w:p w:rsidR="00A75282" w:rsidRPr="000070BE" w:rsidRDefault="00A75282" w:rsidP="00A752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сравнительной таблицы:</w:t>
            </w:r>
          </w:p>
          <w:p w:rsidR="00A75282" w:rsidRPr="000070BE" w:rsidRDefault="00A75282" w:rsidP="00A75282">
            <w:pPr>
              <w:pStyle w:val="Default"/>
              <w:ind w:left="720"/>
              <w:rPr>
                <w:bCs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 xml:space="preserve">Постановка искусственных зубов в  прогнатии, прогении - тема </w:t>
            </w:r>
            <w:r>
              <w:rPr>
                <w:sz w:val="28"/>
                <w:szCs w:val="28"/>
              </w:rPr>
              <w:t>7</w:t>
            </w:r>
            <w:r w:rsidRPr="000070BE">
              <w:rPr>
                <w:sz w:val="28"/>
                <w:szCs w:val="28"/>
              </w:rPr>
              <w:t>.1</w:t>
            </w:r>
          </w:p>
          <w:p w:rsidR="00A75282" w:rsidRPr="000070BE" w:rsidRDefault="00A75282" w:rsidP="00A752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0070BE">
              <w:rPr>
                <w:sz w:val="28"/>
                <w:szCs w:val="28"/>
              </w:rPr>
              <w:t xml:space="preserve"> кроссворд</w:t>
            </w:r>
            <w:r>
              <w:rPr>
                <w:sz w:val="28"/>
                <w:szCs w:val="28"/>
              </w:rPr>
              <w:t>а</w:t>
            </w:r>
          </w:p>
          <w:p w:rsidR="00A75282" w:rsidRDefault="00A75282" w:rsidP="00A75282">
            <w:pPr>
              <w:pStyle w:val="Default"/>
              <w:ind w:left="720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 xml:space="preserve">Технология изготовления полных съёмных пластиночных протезов - тема </w:t>
            </w:r>
            <w:r>
              <w:rPr>
                <w:sz w:val="28"/>
                <w:szCs w:val="28"/>
              </w:rPr>
              <w:t>7</w:t>
            </w:r>
            <w:r w:rsidRPr="000070BE">
              <w:rPr>
                <w:sz w:val="28"/>
                <w:szCs w:val="28"/>
              </w:rPr>
              <w:t>.1</w:t>
            </w:r>
          </w:p>
          <w:p w:rsidR="00A75282" w:rsidRPr="000070BE" w:rsidRDefault="00A75282" w:rsidP="00A7528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c>
          <w:tcPr>
            <w:tcW w:w="3544" w:type="dxa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007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Современные методы изготовления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б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зиса полных съемных протезов</w:t>
            </w:r>
          </w:p>
        </w:tc>
        <w:tc>
          <w:tcPr>
            <w:tcW w:w="9072" w:type="dxa"/>
            <w:gridSpan w:val="7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75282" w:rsidRPr="000070BE" w:rsidRDefault="00A75282" w:rsidP="00574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7482C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233"/>
        </w:trPr>
        <w:tc>
          <w:tcPr>
            <w:tcW w:w="3544" w:type="dxa"/>
            <w:vMerge w:val="restart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.1. Современные м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тоды изготовления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базиса полных съемных протезов</w:t>
            </w:r>
          </w:p>
        </w:tc>
        <w:tc>
          <w:tcPr>
            <w:tcW w:w="9072" w:type="dxa"/>
            <w:gridSpan w:val="7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1288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072" w:type="dxa"/>
            <w:gridSpan w:val="7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базиса  полных  съемных протезов методом литьевого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прессования базисной пластмассы.</w:t>
            </w:r>
            <w:r w:rsidR="00C56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Показания к</w:t>
            </w:r>
            <w:r w:rsidR="00C56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товлению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ротеза с эластичной прокладкой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двухслойным базисом),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 армирова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ной пластинкой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  металлическим базисом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5282" w:rsidRPr="000070BE" w:rsidTr="00F157B4">
        <w:trPr>
          <w:trHeight w:val="896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7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изготовления полного съемного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пластиночного протеза с 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мированной пластинкой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металлическим базисом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изгото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полного съемного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пластиночного протеза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двухслойным базисом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5282" w:rsidRPr="000070BE" w:rsidTr="0081539A">
        <w:trPr>
          <w:trHeight w:val="240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7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E37F79" w:rsidRPr="00901F01" w:rsidRDefault="00E37F79" w:rsidP="00192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F01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1418" w:type="dxa"/>
            <w:vMerge w:val="restart"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345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7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1. Изготовление 2-х полных 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ъемных пластиночных протезов: на верхнюю челюсть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армированной пластинкой  и двухслойным баз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сом 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нижнюю челюсть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135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Снятие оттисков, моделей. Черчение границ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135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восковых базисов с окклюзионными валиками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135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Гипсовка моделей в артикулятор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282" w:rsidRPr="000070BE" w:rsidTr="0081539A">
        <w:trPr>
          <w:trHeight w:val="135"/>
        </w:trPr>
        <w:tc>
          <w:tcPr>
            <w:tcW w:w="3544" w:type="dxa"/>
            <w:vMerge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75282" w:rsidRPr="000070BE" w:rsidRDefault="00A75282" w:rsidP="00A7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A75282" w:rsidRPr="000070BE" w:rsidRDefault="00A75282" w:rsidP="006970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Моделирование армирующей пластинки,  </w:t>
            </w:r>
          </w:p>
        </w:tc>
        <w:tc>
          <w:tcPr>
            <w:tcW w:w="1134" w:type="dxa"/>
            <w:vMerge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A75282" w:rsidRPr="000070BE" w:rsidRDefault="00A75282" w:rsidP="00A75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697006" w:rsidP="0069700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тливка, обработка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Конструирование зубного ряда верхней челюсти 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Конструирование зубного ряда нижней челюсти 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Моделирование воскового базиса верхней челюсти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Моделирование воскового базиса  нижней челюсти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Гипсовка моделей с восковой репродукцией протезов в кюветы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Отделка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протезов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Шлифовка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протезов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Полировка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протезов. 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нализ выполненной работы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35"/>
        </w:trPr>
        <w:tc>
          <w:tcPr>
            <w:tcW w:w="3544" w:type="dxa"/>
            <w:vMerge w:val="restart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.2. Наложение пр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тезов. Рекомендации  п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енту</w:t>
            </w:r>
          </w:p>
        </w:tc>
        <w:tc>
          <w:tcPr>
            <w:tcW w:w="9072" w:type="dxa"/>
            <w:gridSpan w:val="7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Merge/>
            <w:shd w:val="pct15" w:color="auto" w:fill="auto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1932"/>
        </w:trPr>
        <w:tc>
          <w:tcPr>
            <w:tcW w:w="354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7"/>
            <w:shd w:val="clear" w:color="auto" w:fill="auto"/>
          </w:tcPr>
          <w:p w:rsidR="00C1101C" w:rsidRPr="000070BE" w:rsidRDefault="00C1101C" w:rsidP="00C11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Наложение протезов на челюсти,  проверка фиксации протезов и плотн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сти смыкания зубных рядов, коррекция.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Процесс адаптации пациента к полным съемным  пластиночным протезам, его фазы.</w:t>
            </w:r>
            <w:r w:rsidR="00C56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Рекомендации  п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eastAsia="Calibri" w:hAnsi="Times New Roman" w:cs="Times New Roman"/>
                <w:sz w:val="28"/>
                <w:szCs w:val="28"/>
              </w:rPr>
              <w:t>циенту по  уходу за протезом, гигиене полости рта.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Сроки и особенности повторного лечения пациентов, пользующихся съёмными протезами. П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070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ребазировка съёмного протеза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101C" w:rsidRPr="000070BE" w:rsidTr="0081539A">
        <w:tc>
          <w:tcPr>
            <w:tcW w:w="12616" w:type="dxa"/>
            <w:gridSpan w:val="8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работа при изучении раздела 4</w:t>
            </w:r>
          </w:p>
        </w:tc>
        <w:tc>
          <w:tcPr>
            <w:tcW w:w="1134" w:type="dxa"/>
            <w:vMerge w:val="restart"/>
          </w:tcPr>
          <w:p w:rsidR="00C1101C" w:rsidRPr="000070BE" w:rsidRDefault="00C1101C" w:rsidP="00192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1924E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D9D9D9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c>
          <w:tcPr>
            <w:tcW w:w="12616" w:type="dxa"/>
            <w:gridSpan w:val="8"/>
          </w:tcPr>
          <w:p w:rsidR="00C1101C" w:rsidRPr="000070BE" w:rsidRDefault="00C1101C" w:rsidP="00C1101C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070BE">
              <w:rPr>
                <w:b/>
                <w:bCs/>
                <w:sz w:val="28"/>
                <w:szCs w:val="28"/>
              </w:rPr>
              <w:lastRenderedPageBreak/>
              <w:t>Тематика внеаудиторной самостоятельной работы</w:t>
            </w:r>
          </w:p>
          <w:p w:rsidR="00C1101C" w:rsidRDefault="00C1101C" w:rsidP="00C1101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индивидуальных тематических сообщений:</w:t>
            </w:r>
          </w:p>
          <w:p w:rsidR="00C1101C" w:rsidRDefault="00C1101C" w:rsidP="00C1101C">
            <w:pPr>
              <w:pStyle w:val="Default"/>
              <w:ind w:left="601"/>
              <w:jc w:val="both"/>
              <w:rPr>
                <w:sz w:val="28"/>
                <w:szCs w:val="28"/>
              </w:rPr>
            </w:pPr>
            <w:r w:rsidRPr="000070BE">
              <w:rPr>
                <w:rFonts w:eastAsia="Calibri"/>
                <w:bCs/>
                <w:sz w:val="28"/>
                <w:szCs w:val="28"/>
              </w:rPr>
              <w:t>Современные методы изготовления</w:t>
            </w:r>
            <w:r>
              <w:rPr>
                <w:rFonts w:eastAsia="Calibri"/>
                <w:bCs/>
                <w:sz w:val="28"/>
                <w:szCs w:val="28"/>
              </w:rPr>
              <w:t xml:space="preserve"> полных съемных протезов</w:t>
            </w:r>
          </w:p>
          <w:p w:rsidR="00C1101C" w:rsidRPr="000070BE" w:rsidRDefault="00C1101C" w:rsidP="00C1101C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Составление и оформление таблиц: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Клинико</w:t>
            </w:r>
            <w:r w:rsidR="00C56923">
              <w:rPr>
                <w:sz w:val="28"/>
                <w:szCs w:val="28"/>
              </w:rPr>
              <w:t>-</w:t>
            </w:r>
            <w:r w:rsidRPr="000070BE">
              <w:rPr>
                <w:sz w:val="28"/>
                <w:szCs w:val="28"/>
              </w:rPr>
              <w:t>лабораторные этапы изготовления полных съемных п</w:t>
            </w:r>
            <w:r>
              <w:rPr>
                <w:sz w:val="28"/>
                <w:szCs w:val="28"/>
              </w:rPr>
              <w:t>ластиночных протезов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Классификац</w:t>
            </w:r>
            <w:r>
              <w:rPr>
                <w:sz w:val="28"/>
                <w:szCs w:val="28"/>
              </w:rPr>
              <w:t>ия беззубых челюстей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Классификация фун</w:t>
            </w:r>
            <w:r>
              <w:rPr>
                <w:sz w:val="28"/>
                <w:szCs w:val="28"/>
              </w:rPr>
              <w:t>кциональных оттисков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Классификаци</w:t>
            </w:r>
            <w:r>
              <w:rPr>
                <w:sz w:val="28"/>
                <w:szCs w:val="28"/>
              </w:rPr>
              <w:t>я слизистых оболочек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Классификация  воск</w:t>
            </w:r>
            <w:r>
              <w:rPr>
                <w:sz w:val="28"/>
                <w:szCs w:val="28"/>
              </w:rPr>
              <w:t>ов и восковых смесей</w:t>
            </w:r>
          </w:p>
          <w:p w:rsidR="00C1101C" w:rsidRDefault="00C1101C" w:rsidP="00C1101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памятки: 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6"/>
              </w:numPr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Правила пользования полным</w:t>
            </w:r>
            <w:r>
              <w:rPr>
                <w:sz w:val="28"/>
                <w:szCs w:val="28"/>
              </w:rPr>
              <w:t>и съемными протезами</w:t>
            </w:r>
          </w:p>
          <w:p w:rsidR="00C1101C" w:rsidRDefault="00C1101C" w:rsidP="00C1101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0070BE">
              <w:rPr>
                <w:sz w:val="28"/>
                <w:szCs w:val="28"/>
              </w:rPr>
              <w:t xml:space="preserve"> схемы </w:t>
            </w:r>
          </w:p>
          <w:p w:rsidR="00C1101C" w:rsidRPr="000070BE" w:rsidRDefault="00C1101C" w:rsidP="00C1101C">
            <w:pPr>
              <w:pStyle w:val="Default"/>
              <w:numPr>
                <w:ilvl w:val="0"/>
                <w:numId w:val="26"/>
              </w:numPr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Ошибки при изготовлении полны</w:t>
            </w:r>
            <w:r>
              <w:rPr>
                <w:sz w:val="28"/>
                <w:szCs w:val="28"/>
              </w:rPr>
              <w:t>х съемных пластиночных протезов</w:t>
            </w:r>
            <w:r w:rsidRPr="000070BE">
              <w:rPr>
                <w:sz w:val="28"/>
                <w:szCs w:val="28"/>
              </w:rPr>
              <w:t xml:space="preserve"> - тема </w:t>
            </w:r>
            <w:r>
              <w:rPr>
                <w:sz w:val="28"/>
                <w:szCs w:val="28"/>
              </w:rPr>
              <w:t>8</w:t>
            </w:r>
            <w:r w:rsidRPr="000070BE">
              <w:rPr>
                <w:sz w:val="28"/>
                <w:szCs w:val="28"/>
              </w:rPr>
              <w:t>.1</w:t>
            </w:r>
          </w:p>
          <w:p w:rsidR="00C1101C" w:rsidRPr="000070BE" w:rsidRDefault="00C1101C" w:rsidP="00C1101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1134" w:type="dxa"/>
            <w:vMerge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695"/>
        </w:trPr>
        <w:tc>
          <w:tcPr>
            <w:tcW w:w="12616" w:type="dxa"/>
            <w:gridSpan w:val="8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Учебная практика</w:t>
            </w:r>
          </w:p>
          <w:p w:rsidR="00C1101C" w:rsidRPr="005A76B2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6B2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работ: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Отливка моделей по функциональным оттискам для изготовления полного съёмного протеза, Изгото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ление воскового базиса с окклюзионными валиками.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Загипсовка моделей в артикулятор, подбор, постановка искусственных зубов;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Предварительное и окончательное моделирование восковых базисов протезов,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18" w:type="dxa"/>
            <w:vMerge/>
            <w:shd w:val="clear" w:color="auto" w:fill="D9D9D9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rPr>
          <w:trHeight w:val="990"/>
        </w:trPr>
        <w:tc>
          <w:tcPr>
            <w:tcW w:w="12616" w:type="dxa"/>
            <w:gridSpan w:val="8"/>
          </w:tcPr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Производственная практика по профилю специальности итоговая по модулю</w:t>
            </w:r>
          </w:p>
          <w:p w:rsidR="00C1101C" w:rsidRPr="006A1541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541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работ: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Изготовление съемных пластиночных протезов при частичном  отсутствии зубов на верхнюю и ни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нюю челюсть.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Изготовление съемных пластиночных протезов при полном отсутствии зубов на верхнюю и нижнюю челюсть.</w:t>
            </w:r>
          </w:p>
          <w:p w:rsidR="00C1101C" w:rsidRPr="000070BE" w:rsidRDefault="00C1101C" w:rsidP="00C11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Починки съемных пластиночных проте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 при полном отсутствии зубов</w:t>
            </w:r>
          </w:p>
        </w:tc>
        <w:tc>
          <w:tcPr>
            <w:tcW w:w="1134" w:type="dxa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8" w:type="dxa"/>
            <w:vMerge/>
            <w:shd w:val="clear" w:color="auto" w:fill="D9D9D9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1C" w:rsidRPr="000070BE" w:rsidTr="0081539A">
        <w:tc>
          <w:tcPr>
            <w:tcW w:w="12616" w:type="dxa"/>
            <w:gridSpan w:val="8"/>
          </w:tcPr>
          <w:p w:rsidR="00C1101C" w:rsidRPr="000070BE" w:rsidRDefault="00C1101C" w:rsidP="00C110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1077</w:t>
            </w:r>
          </w:p>
        </w:tc>
        <w:tc>
          <w:tcPr>
            <w:tcW w:w="1418" w:type="dxa"/>
            <w:vMerge/>
            <w:shd w:val="pct15" w:color="auto" w:fill="auto"/>
            <w:vAlign w:val="center"/>
          </w:tcPr>
          <w:p w:rsidR="00C1101C" w:rsidRPr="000070BE" w:rsidRDefault="00C1101C" w:rsidP="00C1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0BE" w:rsidRPr="000070BE" w:rsidRDefault="000070BE" w:rsidP="000070BE">
      <w:pPr>
        <w:pStyle w:val="Default"/>
        <w:rPr>
          <w:b/>
          <w:bCs/>
          <w:color w:val="auto"/>
          <w:sz w:val="28"/>
          <w:szCs w:val="28"/>
        </w:rPr>
        <w:sectPr w:rsidR="000070BE" w:rsidRPr="000070BE" w:rsidSect="0081539A">
          <w:pgSz w:w="16838" w:h="11906" w:orient="landscape"/>
          <w:pgMar w:top="899" w:right="820" w:bottom="899" w:left="1134" w:header="709" w:footer="709" w:gutter="0"/>
          <w:cols w:space="708"/>
          <w:docGrid w:linePitch="360"/>
        </w:sectPr>
      </w:pPr>
    </w:p>
    <w:p w:rsidR="000070BE" w:rsidRPr="00C83030" w:rsidRDefault="000070BE" w:rsidP="00C83030">
      <w:pPr>
        <w:pStyle w:val="1"/>
        <w:keepNext w:val="0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070BE">
        <w:rPr>
          <w:b/>
          <w:caps/>
          <w:sz w:val="28"/>
          <w:szCs w:val="28"/>
        </w:rPr>
        <w:lastRenderedPageBreak/>
        <w:t>4. условия реализации ПРОФЕССИОНАЛЬНОГО МОДУЛЯ</w:t>
      </w:r>
    </w:p>
    <w:p w:rsidR="000070BE" w:rsidRPr="000070BE" w:rsidRDefault="000070BE" w:rsidP="000070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0070BE">
        <w:rPr>
          <w:b/>
          <w:sz w:val="28"/>
          <w:szCs w:val="28"/>
        </w:rPr>
        <w:t xml:space="preserve">4.1. </w:t>
      </w:r>
      <w:r w:rsidR="00F73B1E">
        <w:rPr>
          <w:b/>
          <w:bCs/>
          <w:sz w:val="28"/>
          <w:szCs w:val="28"/>
        </w:rPr>
        <w:t>М</w:t>
      </w:r>
      <w:r w:rsidR="00186ACC">
        <w:rPr>
          <w:b/>
          <w:bCs/>
          <w:sz w:val="28"/>
          <w:szCs w:val="28"/>
        </w:rPr>
        <w:t>атериально-техническое обеспечение</w:t>
      </w:r>
    </w:p>
    <w:p w:rsidR="00186ACC" w:rsidRPr="00E97CCD" w:rsidRDefault="00186ACC" w:rsidP="00186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 xml:space="preserve">Реализация профессионального  модуля предполагает наличие </w:t>
      </w:r>
    </w:p>
    <w:p w:rsidR="00186ACC" w:rsidRPr="00F73B1E" w:rsidRDefault="00186ACC" w:rsidP="00F7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73B1E">
        <w:rPr>
          <w:rFonts w:ascii="Times New Roman" w:hAnsi="Times New Roman"/>
          <w:sz w:val="28"/>
          <w:szCs w:val="28"/>
        </w:rPr>
        <w:t>лабора</w:t>
      </w:r>
      <w:r w:rsidR="00C83030" w:rsidRPr="00F73B1E">
        <w:rPr>
          <w:rFonts w:ascii="Times New Roman" w:hAnsi="Times New Roman"/>
          <w:sz w:val="28"/>
          <w:szCs w:val="28"/>
        </w:rPr>
        <w:t xml:space="preserve">тории технологии изготовления </w:t>
      </w:r>
      <w:r w:rsidRPr="00F73B1E">
        <w:rPr>
          <w:rFonts w:ascii="Times New Roman" w:hAnsi="Times New Roman"/>
          <w:sz w:val="28"/>
          <w:szCs w:val="28"/>
        </w:rPr>
        <w:t xml:space="preserve">съемных </w:t>
      </w:r>
      <w:r w:rsidR="00C83030" w:rsidRPr="00F73B1E">
        <w:rPr>
          <w:rFonts w:ascii="Times New Roman" w:hAnsi="Times New Roman"/>
          <w:sz w:val="28"/>
          <w:szCs w:val="28"/>
        </w:rPr>
        <w:t xml:space="preserve">пластиночных </w:t>
      </w:r>
      <w:r w:rsidRPr="00F73B1E">
        <w:rPr>
          <w:rFonts w:ascii="Times New Roman" w:hAnsi="Times New Roman"/>
          <w:sz w:val="28"/>
          <w:szCs w:val="28"/>
        </w:rPr>
        <w:t>протезов, в которую входят:</w:t>
      </w:r>
    </w:p>
    <w:p w:rsidR="00186ACC" w:rsidRPr="00E97CCD" w:rsidRDefault="00C83030" w:rsidP="00186ACC">
      <w:pPr>
        <w:pStyle w:val="21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гипсовочная</w:t>
      </w:r>
    </w:p>
    <w:p w:rsidR="00186ACC" w:rsidRPr="00E97CCD" w:rsidRDefault="00C83030" w:rsidP="00186ACC">
      <w:pPr>
        <w:pStyle w:val="21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паячная</w:t>
      </w:r>
    </w:p>
    <w:p w:rsidR="00186ACC" w:rsidRPr="00E97CCD" w:rsidRDefault="00C83030" w:rsidP="00186ACC">
      <w:pPr>
        <w:pStyle w:val="21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полимеризационная</w:t>
      </w:r>
    </w:p>
    <w:p w:rsidR="00186ACC" w:rsidRDefault="00C83030" w:rsidP="00186ACC">
      <w:pPr>
        <w:pStyle w:val="21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полировочная</w:t>
      </w:r>
    </w:p>
    <w:p w:rsidR="00B40976" w:rsidRPr="00E97CCD" w:rsidRDefault="00B40976" w:rsidP="00B40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bCs/>
          <w:sz w:val="28"/>
          <w:szCs w:val="28"/>
        </w:rPr>
        <w:t xml:space="preserve">Лаборатория </w:t>
      </w:r>
      <w:r w:rsidRPr="00E97CCD">
        <w:rPr>
          <w:rFonts w:ascii="Times New Roman" w:hAnsi="Times New Roman" w:cs="Times New Roman"/>
          <w:sz w:val="28"/>
          <w:szCs w:val="28"/>
        </w:rPr>
        <w:t xml:space="preserve">технологии изготовления съемных </w:t>
      </w:r>
      <w:r>
        <w:rPr>
          <w:rFonts w:ascii="Times New Roman" w:hAnsi="Times New Roman" w:cs="Times New Roman"/>
          <w:sz w:val="28"/>
          <w:szCs w:val="28"/>
        </w:rPr>
        <w:t xml:space="preserve">пластиночных </w:t>
      </w:r>
      <w:r w:rsidRPr="00E97CCD">
        <w:rPr>
          <w:rFonts w:ascii="Times New Roman" w:hAnsi="Times New Roman" w:cs="Times New Roman"/>
          <w:sz w:val="28"/>
          <w:szCs w:val="28"/>
        </w:rPr>
        <w:t>прот</w:t>
      </w:r>
      <w:r w:rsidRPr="00E97CCD">
        <w:rPr>
          <w:rFonts w:ascii="Times New Roman" w:hAnsi="Times New Roman" w:cs="Times New Roman"/>
          <w:sz w:val="28"/>
          <w:szCs w:val="28"/>
        </w:rPr>
        <w:t>е</w:t>
      </w:r>
      <w:r w:rsidRPr="00E97CCD">
        <w:rPr>
          <w:rFonts w:ascii="Times New Roman" w:hAnsi="Times New Roman" w:cs="Times New Roman"/>
          <w:sz w:val="28"/>
          <w:szCs w:val="28"/>
        </w:rPr>
        <w:t xml:space="preserve">зов </w:t>
      </w:r>
      <w:r>
        <w:rPr>
          <w:rFonts w:ascii="Times New Roman" w:hAnsi="Times New Roman" w:cs="Times New Roman"/>
          <w:sz w:val="28"/>
          <w:szCs w:val="28"/>
        </w:rPr>
        <w:t xml:space="preserve">рассчитана на </w:t>
      </w:r>
      <w:r w:rsidRPr="00E97C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- 9</w:t>
      </w:r>
      <w:r w:rsidRPr="00E97CCD">
        <w:rPr>
          <w:rFonts w:ascii="Times New Roman" w:hAnsi="Times New Roman" w:cs="Times New Roman"/>
          <w:sz w:val="28"/>
          <w:szCs w:val="28"/>
        </w:rPr>
        <w:t xml:space="preserve"> студентов, предназначена для обучения основным процессам по изготовлению съемных</w:t>
      </w:r>
      <w:r>
        <w:rPr>
          <w:rFonts w:ascii="Times New Roman" w:hAnsi="Times New Roman" w:cs="Times New Roman"/>
          <w:sz w:val="28"/>
          <w:szCs w:val="28"/>
        </w:rPr>
        <w:t xml:space="preserve"> пластиночных </w:t>
      </w:r>
      <w:r w:rsidRPr="00E97CCD">
        <w:rPr>
          <w:rFonts w:ascii="Times New Roman" w:hAnsi="Times New Roman" w:cs="Times New Roman"/>
          <w:sz w:val="28"/>
          <w:szCs w:val="28"/>
        </w:rPr>
        <w:t>протезов.</w:t>
      </w:r>
    </w:p>
    <w:p w:rsidR="00B40976" w:rsidRPr="00E97CCD" w:rsidRDefault="00B40976" w:rsidP="00B409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Оборудование лаборатории</w:t>
      </w:r>
      <w:r w:rsidR="00C56923">
        <w:rPr>
          <w:rFonts w:ascii="Times New Roman" w:hAnsi="Times New Roman" w:cs="Times New Roman"/>
          <w:sz w:val="28"/>
          <w:szCs w:val="28"/>
        </w:rPr>
        <w:t xml:space="preserve"> </w:t>
      </w:r>
      <w:r w:rsidRPr="00AF1A14">
        <w:rPr>
          <w:rFonts w:ascii="Times New Roman" w:hAnsi="Times New Roman" w:cs="Times New Roman"/>
          <w:sz w:val="28"/>
          <w:szCs w:val="28"/>
        </w:rPr>
        <w:t xml:space="preserve">технологии изготовления </w:t>
      </w:r>
      <w:r w:rsidRPr="00E97CCD">
        <w:rPr>
          <w:rFonts w:ascii="Times New Roman" w:hAnsi="Times New Roman" w:cs="Times New Roman"/>
          <w:sz w:val="28"/>
          <w:szCs w:val="28"/>
        </w:rPr>
        <w:t xml:space="preserve">съемных </w:t>
      </w:r>
      <w:r>
        <w:rPr>
          <w:rFonts w:ascii="Times New Roman" w:hAnsi="Times New Roman" w:cs="Times New Roman"/>
          <w:sz w:val="28"/>
          <w:szCs w:val="28"/>
        </w:rPr>
        <w:t>пласт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ночных</w:t>
      </w:r>
      <w:r w:rsidRPr="00AF1A14">
        <w:rPr>
          <w:rFonts w:ascii="Times New Roman" w:hAnsi="Times New Roman" w:cs="Times New Roman"/>
          <w:sz w:val="28"/>
          <w:szCs w:val="28"/>
        </w:rPr>
        <w:t xml:space="preserve"> протезов</w:t>
      </w:r>
      <w:r w:rsidRPr="00E97CCD">
        <w:rPr>
          <w:rFonts w:ascii="Times New Roman" w:hAnsi="Times New Roman" w:cs="Times New Roman"/>
          <w:sz w:val="28"/>
          <w:szCs w:val="28"/>
        </w:rPr>
        <w:t>:</w:t>
      </w:r>
    </w:p>
    <w:p w:rsidR="00B40976" w:rsidRPr="00E97CCD" w:rsidRDefault="00B40976" w:rsidP="00B40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Мебель: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Классная доска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62D8">
        <w:rPr>
          <w:rFonts w:ascii="Times New Roman" w:hAnsi="Times New Roman"/>
          <w:sz w:val="28"/>
          <w:szCs w:val="28"/>
        </w:rPr>
        <w:t>Стол зуботехнический пр</w:t>
      </w:r>
      <w:r>
        <w:rPr>
          <w:rFonts w:ascii="Times New Roman" w:hAnsi="Times New Roman"/>
          <w:sz w:val="28"/>
          <w:szCs w:val="28"/>
        </w:rPr>
        <w:t>еподавателя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 преподавателя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Столы зуботехнические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Стулья со спинкой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Столы для оборудования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Сейф</w:t>
      </w:r>
    </w:p>
    <w:p w:rsidR="00B40976" w:rsidRPr="000A62D8" w:rsidRDefault="00B40976" w:rsidP="00B40976">
      <w:pPr>
        <w:pStyle w:val="a8"/>
        <w:numPr>
          <w:ilvl w:val="0"/>
          <w:numId w:val="2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0A62D8">
        <w:rPr>
          <w:rFonts w:ascii="Times New Roman" w:hAnsi="Times New Roman"/>
          <w:sz w:val="28"/>
          <w:szCs w:val="28"/>
        </w:rPr>
        <w:t>Шкаф для хранения работ студентов на пр</w:t>
      </w:r>
      <w:r>
        <w:rPr>
          <w:rFonts w:ascii="Times New Roman" w:hAnsi="Times New Roman"/>
          <w:sz w:val="28"/>
          <w:szCs w:val="28"/>
        </w:rPr>
        <w:t>омежуточных этапах изготовления</w:t>
      </w:r>
    </w:p>
    <w:p w:rsidR="00B40976" w:rsidRPr="00777AE1" w:rsidRDefault="00B40976" w:rsidP="00B409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B40976" w:rsidRPr="002B5FC5" w:rsidRDefault="002B5FC5" w:rsidP="00B40976">
      <w:pPr>
        <w:pStyle w:val="a8"/>
        <w:numPr>
          <w:ilvl w:val="0"/>
          <w:numId w:val="2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B5FC5">
        <w:rPr>
          <w:rFonts w:ascii="Times New Roman" w:hAnsi="Times New Roman"/>
          <w:sz w:val="28"/>
          <w:szCs w:val="28"/>
        </w:rPr>
        <w:t xml:space="preserve">Компьютер с лицензионным программным обеспечением </w:t>
      </w:r>
    </w:p>
    <w:p w:rsidR="00B40976" w:rsidRPr="002B5FC5" w:rsidRDefault="00B40976" w:rsidP="00B40976">
      <w:pPr>
        <w:pStyle w:val="a8"/>
        <w:numPr>
          <w:ilvl w:val="0"/>
          <w:numId w:val="2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B5FC5">
        <w:rPr>
          <w:rFonts w:ascii="Times New Roman" w:hAnsi="Times New Roman"/>
          <w:sz w:val="28"/>
          <w:szCs w:val="28"/>
        </w:rPr>
        <w:t xml:space="preserve">Мультимедийный проектор </w:t>
      </w:r>
    </w:p>
    <w:p w:rsidR="00B40976" w:rsidRPr="00E97CCD" w:rsidRDefault="00B40976" w:rsidP="00B40976">
      <w:pPr>
        <w:pStyle w:val="a6"/>
        <w:spacing w:after="0"/>
        <w:ind w:left="0"/>
        <w:rPr>
          <w:bCs/>
          <w:sz w:val="28"/>
          <w:szCs w:val="28"/>
        </w:rPr>
      </w:pPr>
      <w:r w:rsidRPr="00E97CCD">
        <w:rPr>
          <w:bCs/>
          <w:sz w:val="28"/>
          <w:szCs w:val="28"/>
        </w:rPr>
        <w:t>Зуботехнические инструменты, приборы и оборудование:</w:t>
      </w:r>
    </w:p>
    <w:p w:rsidR="00B40976" w:rsidRPr="00B40976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 xml:space="preserve">Артикулятор 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Бюгель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Бормашина зуботехническая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Бензиновая  горелка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Вакуумсмеситель</w:t>
      </w:r>
    </w:p>
    <w:p w:rsidR="00B40976" w:rsidRPr="00B40976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Вибростолик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Держатель  для</w:t>
      </w:r>
      <w:r w:rsidR="00C56923">
        <w:rPr>
          <w:rFonts w:ascii="Times New Roman" w:hAnsi="Times New Roman"/>
          <w:sz w:val="28"/>
          <w:szCs w:val="28"/>
        </w:rPr>
        <w:t xml:space="preserve"> </w:t>
      </w:r>
      <w:r w:rsidRPr="00E97CCD">
        <w:rPr>
          <w:rFonts w:ascii="Times New Roman" w:hAnsi="Times New Roman"/>
          <w:sz w:val="28"/>
          <w:szCs w:val="28"/>
        </w:rPr>
        <w:t>шлифмашин</w:t>
      </w:r>
    </w:p>
    <w:p w:rsidR="00B40976" w:rsidRPr="00B40976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Держатель кювет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Кусачки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Кювета зуботехническая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Лобзик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Ложка для легкоплавкого металла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Ложка оттискная</w:t>
      </w:r>
    </w:p>
    <w:p w:rsidR="00B40976" w:rsidRPr="00B40976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Микрометр для воска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Микромотор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lastRenderedPageBreak/>
        <w:t>Молоток большой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Молоток зуботехнический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Наковальня зуботехническая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Наконечник для бормашины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Насадка  для наждачного камня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Нож для гипса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Ножницы по металлу большие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bCs/>
          <w:sz w:val="28"/>
          <w:szCs w:val="28"/>
        </w:rPr>
        <w:t>Окклюдатор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Очки защитные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Параллелометр</w:t>
      </w:r>
    </w:p>
    <w:p w:rsidR="00B40976" w:rsidRPr="00B40976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Пароструйный аппарат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 xml:space="preserve">Плита электрическая четырёх конфорочная </w:t>
      </w:r>
    </w:p>
    <w:p w:rsidR="00B40976" w:rsidRPr="00E97CCD" w:rsidRDefault="00B40976" w:rsidP="00B40976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7CCD">
        <w:rPr>
          <w:rFonts w:ascii="Times New Roman" w:hAnsi="Times New Roman"/>
          <w:sz w:val="28"/>
          <w:szCs w:val="28"/>
        </w:rPr>
        <w:t>Пинцет зуботехнический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Полировочная установка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Пресс для выдавливания гипса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Пресс для кювет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Скальпель глазной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Спиртовая горелка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Станок для обрезки моделей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Холодильник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Шпатель для гипса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Шпатель зуботехнический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Шлифмотор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 клювовидные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 крампонные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Щипцы-кусачки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Фрезерная установка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Электрический чайник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Электрошпатель</w:t>
      </w:r>
    </w:p>
    <w:p w:rsidR="00B40976" w:rsidRPr="00E97CCD" w:rsidRDefault="00B40976" w:rsidP="00B40976">
      <w:pPr>
        <w:pStyle w:val="a6"/>
        <w:numPr>
          <w:ilvl w:val="0"/>
          <w:numId w:val="35"/>
        </w:numPr>
        <w:suppressAutoHyphens/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Экспресс-полимеризатор</w:t>
      </w:r>
    </w:p>
    <w:p w:rsidR="00C1576A" w:rsidRDefault="00B40976" w:rsidP="00530500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E97CCD">
        <w:rPr>
          <w:sz w:val="28"/>
          <w:szCs w:val="28"/>
        </w:rPr>
        <w:t xml:space="preserve">В лаборатории смонтировано и отлажено общее и местное освещение, общая приточно-вытяжная вентиляция, местная вытяжная </w:t>
      </w:r>
      <w:r w:rsidR="006A7424" w:rsidRPr="00E97CCD">
        <w:rPr>
          <w:sz w:val="28"/>
          <w:szCs w:val="28"/>
        </w:rPr>
        <w:t>вентиляция –</w:t>
      </w:r>
      <w:r w:rsidRPr="00E97CCD">
        <w:rPr>
          <w:sz w:val="28"/>
          <w:szCs w:val="28"/>
        </w:rPr>
        <w:t xml:space="preserve"> о</w:t>
      </w:r>
      <w:r w:rsidRPr="00E97CCD">
        <w:rPr>
          <w:sz w:val="28"/>
          <w:szCs w:val="28"/>
        </w:rPr>
        <w:t>т</w:t>
      </w:r>
      <w:r w:rsidRPr="00E97CCD">
        <w:rPr>
          <w:sz w:val="28"/>
          <w:szCs w:val="28"/>
        </w:rPr>
        <w:t>сосы на каждом рабочем месте, раковина со сме</w:t>
      </w:r>
      <w:r>
        <w:rPr>
          <w:sz w:val="28"/>
          <w:szCs w:val="28"/>
        </w:rPr>
        <w:t>сителем горячей и холодной воды</w:t>
      </w:r>
    </w:p>
    <w:p w:rsidR="00530500" w:rsidRPr="00E97CCD" w:rsidRDefault="00530500" w:rsidP="00530500">
      <w:pPr>
        <w:pStyle w:val="a6"/>
        <w:spacing w:after="0"/>
        <w:ind w:left="0" w:firstLine="709"/>
        <w:jc w:val="both"/>
        <w:rPr>
          <w:sz w:val="28"/>
          <w:szCs w:val="28"/>
        </w:rPr>
      </w:pPr>
    </w:p>
    <w:p w:rsidR="00B40976" w:rsidRPr="000A62D8" w:rsidRDefault="00B40976" w:rsidP="00B4097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Гипсовочная комната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97CCD">
        <w:rPr>
          <w:rFonts w:ascii="Times New Roman" w:hAnsi="Times New Roman" w:cs="Times New Roman"/>
          <w:sz w:val="28"/>
          <w:szCs w:val="28"/>
        </w:rPr>
        <w:t>редназначена для обучения студентов гипсовальным работам на различных этапах и</w:t>
      </w:r>
      <w:r>
        <w:rPr>
          <w:rFonts w:ascii="Times New Roman" w:hAnsi="Times New Roman" w:cs="Times New Roman"/>
          <w:sz w:val="28"/>
          <w:szCs w:val="28"/>
        </w:rPr>
        <w:t>зготовления протезов</w:t>
      </w:r>
    </w:p>
    <w:p w:rsidR="00B40976" w:rsidRPr="00E97CCD" w:rsidRDefault="00B40976" w:rsidP="00B4097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Pr="00E97CC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70" w:type="dxa"/>
        <w:tblLayout w:type="fixed"/>
        <w:tblLook w:val="04A0"/>
      </w:tblPr>
      <w:tblGrid>
        <w:gridCol w:w="9570"/>
      </w:tblGrid>
      <w:tr w:rsidR="00B40976" w:rsidRPr="00E97CCD" w:rsidTr="00530500">
        <w:trPr>
          <w:trHeight w:val="2444"/>
        </w:trPr>
        <w:tc>
          <w:tcPr>
            <w:tcW w:w="9570" w:type="dxa"/>
          </w:tcPr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lastRenderedPageBreak/>
              <w:t>Бункер или дозатор для порошка гипса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Накопитель отходов гипса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Пресс для выдавливания гипса из кювет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Пресс для кювет зуботехнический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Станок для обрезки гипсовых моделей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Вибростолик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29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Вакуумсмеситель</w:t>
            </w:r>
          </w:p>
        </w:tc>
      </w:tr>
    </w:tbl>
    <w:p w:rsidR="00B40976" w:rsidRPr="000A62D8" w:rsidRDefault="00B40976" w:rsidP="00B409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Полимеризационная комната п</w:t>
      </w:r>
      <w:r w:rsidRPr="00E97CCD">
        <w:rPr>
          <w:rFonts w:ascii="Times New Roman" w:hAnsi="Times New Roman" w:cs="Times New Roman"/>
          <w:sz w:val="28"/>
          <w:szCs w:val="28"/>
        </w:rPr>
        <w:t>редназначена для выплавления воска, подг</w:t>
      </w:r>
      <w:r w:rsidRPr="00E97CCD">
        <w:rPr>
          <w:rFonts w:ascii="Times New Roman" w:hAnsi="Times New Roman" w:cs="Times New Roman"/>
          <w:sz w:val="28"/>
          <w:szCs w:val="28"/>
        </w:rPr>
        <w:t>о</w:t>
      </w:r>
      <w:r w:rsidRPr="00E97CCD">
        <w:rPr>
          <w:rFonts w:ascii="Times New Roman" w:hAnsi="Times New Roman" w:cs="Times New Roman"/>
          <w:sz w:val="28"/>
          <w:szCs w:val="28"/>
        </w:rPr>
        <w:t>товки кювет к формовке пластмассы, приготовления пластмассы перед ее прессованием и полимеризации пластмассы.</w:t>
      </w:r>
    </w:p>
    <w:p w:rsidR="00B40976" w:rsidRPr="00E97CCD" w:rsidRDefault="00B40976" w:rsidP="00B4097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Pr="00E97CCD">
        <w:rPr>
          <w:rFonts w:ascii="Times New Roman" w:hAnsi="Times New Roman" w:cs="Times New Roman"/>
          <w:sz w:val="28"/>
          <w:szCs w:val="28"/>
        </w:rPr>
        <w:t>:</w:t>
      </w:r>
    </w:p>
    <w:p w:rsidR="00B40976" w:rsidRPr="000A62D8" w:rsidRDefault="00B40976" w:rsidP="00B40976">
      <w:pPr>
        <w:pStyle w:val="a8"/>
        <w:numPr>
          <w:ilvl w:val="0"/>
          <w:numId w:val="30"/>
        </w:numPr>
        <w:tabs>
          <w:tab w:val="left" w:pos="5868"/>
        </w:tabs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62D8">
        <w:rPr>
          <w:rFonts w:ascii="Times New Roman" w:hAnsi="Times New Roman"/>
          <w:sz w:val="28"/>
          <w:szCs w:val="28"/>
        </w:rPr>
        <w:t>Стол для работы с изолирующими материалами и пластмассами</w:t>
      </w:r>
      <w:r w:rsidRPr="000A62D8">
        <w:rPr>
          <w:rFonts w:ascii="Times New Roman" w:hAnsi="Times New Roman"/>
          <w:sz w:val="28"/>
          <w:szCs w:val="28"/>
        </w:rPr>
        <w:tab/>
      </w:r>
    </w:p>
    <w:tbl>
      <w:tblPr>
        <w:tblW w:w="9570" w:type="dxa"/>
        <w:tblLayout w:type="fixed"/>
        <w:tblLook w:val="04A0"/>
      </w:tblPr>
      <w:tblGrid>
        <w:gridCol w:w="9570"/>
      </w:tblGrid>
      <w:tr w:rsidR="00B40976" w:rsidRPr="00E97CCD" w:rsidTr="00530500">
        <w:trPr>
          <w:trHeight w:val="1780"/>
        </w:trPr>
        <w:tc>
          <w:tcPr>
            <w:tcW w:w="9570" w:type="dxa"/>
          </w:tcPr>
          <w:p w:rsidR="00B40976" w:rsidRPr="000A62D8" w:rsidRDefault="00B40976" w:rsidP="00B40976">
            <w:pPr>
              <w:pStyle w:val="a8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Плита  электрическая четырех конфорочная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Пресс для кювет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Экспресс-полимеризатор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Вытяжной шкаф</w:t>
            </w:r>
          </w:p>
          <w:p w:rsidR="00B40976" w:rsidRPr="000A62D8" w:rsidRDefault="00B40976" w:rsidP="00B40976">
            <w:pPr>
              <w:pStyle w:val="a8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62D8">
              <w:rPr>
                <w:rFonts w:ascii="Times New Roman" w:hAnsi="Times New Roman"/>
                <w:sz w:val="28"/>
                <w:szCs w:val="28"/>
              </w:rPr>
              <w:t>Шкаф для хранения материалов</w:t>
            </w:r>
          </w:p>
        </w:tc>
      </w:tr>
    </w:tbl>
    <w:p w:rsidR="00B40976" w:rsidRPr="000964AC" w:rsidRDefault="00B40976" w:rsidP="00B409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Полировочная комната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7CCD">
        <w:rPr>
          <w:rFonts w:ascii="Times New Roman" w:hAnsi="Times New Roman" w:cs="Times New Roman"/>
          <w:sz w:val="28"/>
          <w:szCs w:val="28"/>
        </w:rPr>
        <w:t>редназначена для шлифования и полирования зуб</w:t>
      </w:r>
      <w:r w:rsidRPr="00E97CCD">
        <w:rPr>
          <w:rFonts w:ascii="Times New Roman" w:hAnsi="Times New Roman" w:cs="Times New Roman"/>
          <w:sz w:val="28"/>
          <w:szCs w:val="28"/>
        </w:rPr>
        <w:t>о</w:t>
      </w:r>
      <w:r w:rsidRPr="00E97CCD">
        <w:rPr>
          <w:rFonts w:ascii="Times New Roman" w:hAnsi="Times New Roman" w:cs="Times New Roman"/>
          <w:sz w:val="28"/>
          <w:szCs w:val="28"/>
        </w:rPr>
        <w:t>протезных изделий, а также для начальной (грубой) обработки пластмасс</w:t>
      </w:r>
      <w:r w:rsidRPr="00E97CCD">
        <w:rPr>
          <w:rFonts w:ascii="Times New Roman" w:hAnsi="Times New Roman" w:cs="Times New Roman"/>
          <w:sz w:val="28"/>
          <w:szCs w:val="28"/>
        </w:rPr>
        <w:t>о</w:t>
      </w:r>
      <w:r w:rsidRPr="00E97CCD">
        <w:rPr>
          <w:rFonts w:ascii="Times New Roman" w:hAnsi="Times New Roman" w:cs="Times New Roman"/>
          <w:sz w:val="28"/>
          <w:szCs w:val="28"/>
        </w:rPr>
        <w:t>вых протезов, извлеченных из кювет.</w:t>
      </w:r>
    </w:p>
    <w:p w:rsidR="00B40976" w:rsidRDefault="00B40976" w:rsidP="00B40976">
      <w:pPr>
        <w:pStyle w:val="a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</w:t>
      </w:r>
      <w:r w:rsidRPr="00E97CCD">
        <w:rPr>
          <w:rFonts w:ascii="Times New Roman" w:hAnsi="Times New Roman"/>
          <w:sz w:val="28"/>
          <w:szCs w:val="28"/>
        </w:rPr>
        <w:t>:</w:t>
      </w:r>
    </w:p>
    <w:p w:rsidR="00B40976" w:rsidRPr="002F1C79" w:rsidRDefault="00B40976" w:rsidP="00B40976">
      <w:pPr>
        <w:pStyle w:val="a8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Полировочный станок</w:t>
      </w:r>
    </w:p>
    <w:p w:rsidR="00B40976" w:rsidRPr="000964AC" w:rsidRDefault="00B40976" w:rsidP="00B40976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Шлифовальные моторы </w:t>
      </w:r>
    </w:p>
    <w:p w:rsidR="00B40976" w:rsidRDefault="00B40976" w:rsidP="00B40976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Пылеуловитель</w:t>
      </w:r>
    </w:p>
    <w:p w:rsidR="00F73B1E" w:rsidRDefault="00F73B1E" w:rsidP="000070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070BE" w:rsidRPr="000070BE" w:rsidRDefault="000070BE" w:rsidP="000070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070BE">
        <w:rPr>
          <w:b/>
          <w:sz w:val="28"/>
          <w:szCs w:val="28"/>
        </w:rPr>
        <w:t>4.2. Информационное обеспечение обучения</w:t>
      </w:r>
    </w:p>
    <w:p w:rsidR="000070BE" w:rsidRPr="000070BE" w:rsidRDefault="000070BE" w:rsidP="00007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70BE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</w:t>
      </w:r>
      <w:r w:rsidRPr="000070B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0070BE">
        <w:rPr>
          <w:rFonts w:ascii="Times New Roman" w:hAnsi="Times New Roman" w:cs="Times New Roman"/>
          <w:b/>
          <w:bCs/>
          <w:sz w:val="28"/>
          <w:szCs w:val="28"/>
        </w:rPr>
        <w:t>ратуры</w:t>
      </w:r>
    </w:p>
    <w:p w:rsidR="00CD6F7C" w:rsidRPr="006331BB" w:rsidRDefault="00CD6F7C" w:rsidP="00CD6F7C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Основные источники: </w:t>
      </w:r>
    </w:p>
    <w:p w:rsidR="005E3ACE" w:rsidRPr="00DC2395" w:rsidRDefault="005E3ACE" w:rsidP="005E3ACE">
      <w:pPr>
        <w:pStyle w:val="a8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Зубопротезная техника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 xml:space="preserve">]: </w:t>
      </w:r>
      <w:r w:rsidRPr="006A20CA">
        <w:rPr>
          <w:rFonts w:ascii="Times New Roman" w:hAnsi="Times New Roman"/>
          <w:sz w:val="28"/>
          <w:szCs w:val="28"/>
        </w:rPr>
        <w:t>учеб. для мед. училищ и колледжей / под. ред. М. М. Расулова, Т. И. Ибрагимова,  И.Ю. Леб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денко.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2-е изд., испр. и доп.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Медиа, 201</w:t>
      </w:r>
      <w:r>
        <w:rPr>
          <w:rFonts w:ascii="Times New Roman" w:hAnsi="Times New Roman"/>
          <w:sz w:val="28"/>
          <w:szCs w:val="28"/>
        </w:rPr>
        <w:t>4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384 с.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DC2395">
        <w:rPr>
          <w:rFonts w:ascii="Times New Roman" w:hAnsi="Times New Roman"/>
          <w:color w:val="000000"/>
          <w:sz w:val="28"/>
          <w:szCs w:val="28"/>
        </w:rPr>
        <w:t>:</w:t>
      </w:r>
      <w:r w:rsidRPr="00DC2395">
        <w:rPr>
          <w:rFonts w:ascii="Times New Roman" w:hAnsi="Times New Roman"/>
          <w:sz w:val="28"/>
          <w:szCs w:val="28"/>
        </w:rPr>
        <w:t>http://www.medcollegelib.ru/book/ISBN9785970428313.html</w:t>
      </w:r>
      <w:r>
        <w:rPr>
          <w:rFonts w:ascii="Times New Roman" w:hAnsi="Times New Roman"/>
          <w:sz w:val="28"/>
          <w:szCs w:val="28"/>
        </w:rPr>
        <w:t>.</w:t>
      </w:r>
    </w:p>
    <w:p w:rsidR="005E3ACE" w:rsidRPr="003D36F4" w:rsidRDefault="005E3ACE" w:rsidP="005E3ACE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 Б.А.</w:t>
      </w:r>
      <w:r w:rsidRPr="003D36F4">
        <w:rPr>
          <w:rFonts w:ascii="Times New Roman" w:hAnsi="Times New Roman"/>
          <w:color w:val="000000"/>
          <w:sz w:val="28"/>
          <w:szCs w:val="28"/>
        </w:rPr>
        <w:t>Зуботехническое дело в стоматологии</w:t>
      </w:r>
      <w:r w:rsidR="00565F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36F4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Электронный 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сурс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] : учеб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для ме</w:t>
      </w:r>
      <w:r>
        <w:rPr>
          <w:rFonts w:ascii="Times New Roman" w:hAnsi="Times New Roman"/>
          <w:color w:val="000000"/>
          <w:sz w:val="28"/>
          <w:szCs w:val="28"/>
        </w:rPr>
        <w:t>д.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училищ и колледжей / Б. А. Смирнов, А. С. Ще</w:t>
      </w:r>
      <w:r w:rsidRPr="003D36F4">
        <w:rPr>
          <w:rFonts w:ascii="Times New Roman" w:hAnsi="Times New Roman"/>
          <w:color w:val="000000"/>
          <w:sz w:val="28"/>
          <w:szCs w:val="28"/>
        </w:rPr>
        <w:t>р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баков. - 2-е изд. - М. : ГЭОТАР-Медиа, 2014. - 336 с. : ил.-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565F78">
        <w:rPr>
          <w:rFonts w:ascii="Times New Roman" w:hAnsi="Times New Roman"/>
          <w:color w:val="000000"/>
          <w:sz w:val="28"/>
          <w:szCs w:val="28"/>
        </w:rPr>
        <w:t>: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565F78">
        <w:rPr>
          <w:rFonts w:ascii="Times New Roman" w:hAnsi="Times New Roman"/>
          <w:color w:val="000000"/>
          <w:sz w:val="28"/>
          <w:szCs w:val="28"/>
        </w:rPr>
        <w:t>://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565F78">
        <w:rPr>
          <w:rFonts w:ascii="Times New Roman" w:hAnsi="Times New Roman"/>
          <w:color w:val="000000"/>
          <w:sz w:val="28"/>
          <w:szCs w:val="28"/>
        </w:rPr>
        <w:t>.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medcollegelib</w:t>
      </w:r>
      <w:r w:rsidRPr="00565F78">
        <w:rPr>
          <w:rFonts w:ascii="Times New Roman" w:hAnsi="Times New Roman"/>
          <w:color w:val="000000"/>
          <w:sz w:val="28"/>
          <w:szCs w:val="28"/>
        </w:rPr>
        <w:t>.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565F78">
        <w:rPr>
          <w:rFonts w:ascii="Times New Roman" w:hAnsi="Times New Roman"/>
          <w:color w:val="000000"/>
          <w:sz w:val="28"/>
          <w:szCs w:val="28"/>
        </w:rPr>
        <w:t>/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book</w:t>
      </w:r>
      <w:r w:rsidRPr="00565F78">
        <w:rPr>
          <w:rFonts w:ascii="Times New Roman" w:hAnsi="Times New Roman"/>
          <w:color w:val="000000"/>
          <w:sz w:val="28"/>
          <w:szCs w:val="28"/>
        </w:rPr>
        <w:t>/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565F78">
        <w:rPr>
          <w:rFonts w:ascii="Times New Roman" w:hAnsi="Times New Roman"/>
          <w:color w:val="000000"/>
          <w:sz w:val="28"/>
          <w:szCs w:val="28"/>
        </w:rPr>
        <w:t>9785970428801.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D6F7C" w:rsidRPr="006A20CA" w:rsidRDefault="00CD6F7C" w:rsidP="005F2CD0">
      <w:pPr>
        <w:pStyle w:val="a8"/>
        <w:numPr>
          <w:ilvl w:val="0"/>
          <w:numId w:val="4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Миронова М. Л. Съемные протезы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 w:rsidR="005F2CD0"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>]</w:t>
      </w:r>
      <w:r w:rsidR="006A20CA">
        <w:rPr>
          <w:rFonts w:ascii="Times New Roman" w:hAnsi="Times New Roman"/>
          <w:sz w:val="28"/>
          <w:szCs w:val="28"/>
        </w:rPr>
        <w:t>: учеб. пособ.</w:t>
      </w:r>
      <w:r w:rsidRPr="006A20CA">
        <w:rPr>
          <w:rFonts w:ascii="Times New Roman" w:hAnsi="Times New Roman"/>
          <w:sz w:val="28"/>
          <w:szCs w:val="28"/>
        </w:rPr>
        <w:t xml:space="preserve"> для мед. училищ и колледжей / М. Л. Миронова.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Медиа, 2012.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464 с.</w:t>
      </w:r>
      <w:r w:rsidR="005F2CD0">
        <w:rPr>
          <w:rFonts w:ascii="Times New Roman" w:hAnsi="Times New Roman"/>
          <w:sz w:val="28"/>
          <w:szCs w:val="28"/>
        </w:rPr>
        <w:t xml:space="preserve">- </w:t>
      </w:r>
      <w:r w:rsidR="005F2CD0">
        <w:rPr>
          <w:rFonts w:ascii="Times New Roman" w:hAnsi="Times New Roman"/>
          <w:sz w:val="28"/>
          <w:szCs w:val="28"/>
          <w:lang w:val="en-US"/>
        </w:rPr>
        <w:t>URL</w:t>
      </w:r>
      <w:r w:rsidR="005F2CD0" w:rsidRPr="005F2CD0">
        <w:rPr>
          <w:rFonts w:ascii="Times New Roman" w:hAnsi="Times New Roman"/>
          <w:sz w:val="28"/>
          <w:szCs w:val="28"/>
        </w:rPr>
        <w:t>:http://www.medcollegelib.ru/book/ISBN9785970429440.html.</w:t>
      </w:r>
    </w:p>
    <w:p w:rsidR="00863DCE" w:rsidRPr="006331BB" w:rsidRDefault="00863DCE" w:rsidP="00863DCE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863DCE" w:rsidRPr="006A20CA" w:rsidRDefault="00863DCE" w:rsidP="00157DD2">
      <w:pPr>
        <w:pStyle w:val="a8"/>
        <w:numPr>
          <w:ilvl w:val="0"/>
          <w:numId w:val="44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lastRenderedPageBreak/>
        <w:t>Зубной техник [Текст]: журн. – Москва: ООО «Медицинская пресса»,  201</w:t>
      </w:r>
      <w:r w:rsidR="004A70A7">
        <w:rPr>
          <w:rFonts w:ascii="Times New Roman" w:hAnsi="Times New Roman"/>
          <w:sz w:val="28"/>
          <w:szCs w:val="28"/>
        </w:rPr>
        <w:t>2</w:t>
      </w:r>
      <w:r w:rsidRPr="006A20CA">
        <w:rPr>
          <w:rFonts w:ascii="Times New Roman" w:hAnsi="Times New Roman"/>
          <w:sz w:val="28"/>
          <w:szCs w:val="28"/>
        </w:rPr>
        <w:t xml:space="preserve">- </w:t>
      </w:r>
      <w:r w:rsidR="000573CC" w:rsidRPr="006A20CA">
        <w:rPr>
          <w:rFonts w:ascii="Times New Roman" w:hAnsi="Times New Roman"/>
          <w:sz w:val="28"/>
          <w:szCs w:val="28"/>
        </w:rPr>
        <w:t>201</w:t>
      </w:r>
      <w:r w:rsidR="004A70A7">
        <w:rPr>
          <w:rFonts w:ascii="Times New Roman" w:hAnsi="Times New Roman"/>
          <w:sz w:val="28"/>
          <w:szCs w:val="28"/>
        </w:rPr>
        <w:t>7</w:t>
      </w:r>
      <w:r w:rsidR="000573CC" w:rsidRPr="006A20CA">
        <w:rPr>
          <w:rFonts w:ascii="Times New Roman" w:hAnsi="Times New Roman"/>
          <w:sz w:val="28"/>
          <w:szCs w:val="28"/>
        </w:rPr>
        <w:t>.</w:t>
      </w:r>
    </w:p>
    <w:p w:rsidR="006A20CA" w:rsidRPr="006A20CA" w:rsidRDefault="006A20CA" w:rsidP="00157DD2">
      <w:pPr>
        <w:pStyle w:val="a8"/>
        <w:numPr>
          <w:ilvl w:val="0"/>
          <w:numId w:val="44"/>
        </w:numPr>
        <w:spacing w:line="240" w:lineRule="auto"/>
        <w:jc w:val="both"/>
        <w:rPr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Лебеденко И.Ю. Ортопедическая стоматология </w:t>
      </w:r>
      <w:r w:rsidRPr="006A20CA">
        <w:rPr>
          <w:rFonts w:ascii="Times New Roman" w:hAnsi="Times New Roman"/>
          <w:bCs/>
          <w:sz w:val="28"/>
          <w:szCs w:val="28"/>
        </w:rPr>
        <w:t>[Текст]</w:t>
      </w:r>
      <w:r w:rsidRPr="006A20CA">
        <w:rPr>
          <w:rFonts w:ascii="Times New Roman" w:hAnsi="Times New Roman"/>
          <w:sz w:val="28"/>
          <w:szCs w:val="28"/>
        </w:rPr>
        <w:t xml:space="preserve">: учеб. для студ. мед. вузов /И.Ю. Лебеденко, Э.С. Каливраджиян.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Медиа, 2012.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640 с.</w:t>
      </w:r>
    </w:p>
    <w:p w:rsidR="00863DCE" w:rsidRPr="006A20CA" w:rsidRDefault="00863DCE" w:rsidP="00157DD2">
      <w:pPr>
        <w:pStyle w:val="a8"/>
        <w:numPr>
          <w:ilvl w:val="0"/>
          <w:numId w:val="44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Ломиашвили Л. М. Искусство моделирования и реставрации зубов </w:t>
      </w:r>
      <w:r w:rsidRPr="006A20CA">
        <w:rPr>
          <w:rFonts w:ascii="Times New Roman" w:hAnsi="Times New Roman"/>
          <w:bCs/>
          <w:sz w:val="28"/>
          <w:szCs w:val="28"/>
        </w:rPr>
        <w:t>[Текст]</w:t>
      </w:r>
      <w:r w:rsidRPr="006A20CA">
        <w:rPr>
          <w:rFonts w:ascii="Times New Roman" w:hAnsi="Times New Roman"/>
          <w:sz w:val="28"/>
          <w:szCs w:val="28"/>
        </w:rPr>
        <w:t xml:space="preserve"> / Л. М. Ломиашвили, Л. Г. Аюпова.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Омск: Полиграф, 201</w:t>
      </w:r>
      <w:r w:rsidR="00743DF5">
        <w:rPr>
          <w:rFonts w:ascii="Times New Roman" w:hAnsi="Times New Roman"/>
          <w:sz w:val="28"/>
          <w:szCs w:val="28"/>
        </w:rPr>
        <w:t>1</w:t>
      </w:r>
      <w:r w:rsidRPr="006A20CA">
        <w:rPr>
          <w:rFonts w:ascii="Times New Roman" w:hAnsi="Times New Roman"/>
          <w:sz w:val="28"/>
          <w:szCs w:val="28"/>
        </w:rPr>
        <w:t xml:space="preserve"> .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384 с.</w:t>
      </w:r>
    </w:p>
    <w:p w:rsidR="00863DCE" w:rsidRPr="006A20CA" w:rsidRDefault="00863DCE" w:rsidP="00157DD2">
      <w:pPr>
        <w:pStyle w:val="a8"/>
        <w:numPr>
          <w:ilvl w:val="0"/>
          <w:numId w:val="44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Современная ортопедическая стоматология  [Текст]: журн. – Москва: ООО «Медицинская пресса»,  201</w:t>
      </w:r>
      <w:r w:rsidR="004A70A7">
        <w:rPr>
          <w:rFonts w:ascii="Times New Roman" w:hAnsi="Times New Roman"/>
          <w:sz w:val="28"/>
          <w:szCs w:val="28"/>
        </w:rPr>
        <w:t>2</w:t>
      </w:r>
      <w:r w:rsidR="00683D1C">
        <w:rPr>
          <w:rFonts w:ascii="Times New Roman" w:hAnsi="Times New Roman"/>
          <w:sz w:val="28"/>
          <w:szCs w:val="28"/>
        </w:rPr>
        <w:t>1</w:t>
      </w:r>
      <w:r w:rsidRPr="006A20CA">
        <w:rPr>
          <w:rFonts w:ascii="Times New Roman" w:hAnsi="Times New Roman"/>
          <w:sz w:val="28"/>
          <w:szCs w:val="28"/>
        </w:rPr>
        <w:t>- 201</w:t>
      </w:r>
      <w:r w:rsidR="004A70A7">
        <w:rPr>
          <w:rFonts w:ascii="Times New Roman" w:hAnsi="Times New Roman"/>
          <w:sz w:val="28"/>
          <w:szCs w:val="28"/>
        </w:rPr>
        <w:t>7</w:t>
      </w:r>
      <w:r w:rsidR="00683D1C">
        <w:rPr>
          <w:rFonts w:ascii="Times New Roman" w:hAnsi="Times New Roman"/>
          <w:sz w:val="28"/>
          <w:szCs w:val="28"/>
        </w:rPr>
        <w:t>.</w:t>
      </w:r>
    </w:p>
    <w:p w:rsidR="006A20CA" w:rsidRPr="006A20CA" w:rsidRDefault="000573CC" w:rsidP="00157DD2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Хоманн А. Учебник зубопротезной техники </w:t>
      </w:r>
      <w:r w:rsidRPr="006A20CA">
        <w:rPr>
          <w:rFonts w:ascii="Times New Roman" w:hAnsi="Times New Roman"/>
          <w:bCs/>
          <w:sz w:val="28"/>
          <w:szCs w:val="28"/>
        </w:rPr>
        <w:t>[Текст]:</w:t>
      </w:r>
      <w:r w:rsidRPr="006A20CA">
        <w:rPr>
          <w:rFonts w:ascii="Times New Roman" w:hAnsi="Times New Roman"/>
          <w:sz w:val="28"/>
          <w:szCs w:val="28"/>
        </w:rPr>
        <w:t xml:space="preserve"> В 2 ч. Ч 1. Анат</w:t>
      </w:r>
      <w:r w:rsidRPr="006A20CA">
        <w:rPr>
          <w:rFonts w:ascii="Times New Roman" w:hAnsi="Times New Roman"/>
          <w:sz w:val="28"/>
          <w:szCs w:val="28"/>
        </w:rPr>
        <w:t>о</w:t>
      </w:r>
      <w:r w:rsidRPr="006A20CA">
        <w:rPr>
          <w:rFonts w:ascii="Times New Roman" w:hAnsi="Times New Roman"/>
          <w:sz w:val="28"/>
          <w:szCs w:val="28"/>
        </w:rPr>
        <w:t xml:space="preserve">мия, ортодонтия /А. Хоманн, В. Хильшер.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Квинтэссенция, 20</w:t>
      </w:r>
      <w:r w:rsidR="00743DF5">
        <w:rPr>
          <w:rFonts w:ascii="Times New Roman" w:hAnsi="Times New Roman"/>
          <w:sz w:val="28"/>
          <w:szCs w:val="28"/>
        </w:rPr>
        <w:t>08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351 с.</w:t>
      </w:r>
    </w:p>
    <w:p w:rsidR="00863DCE" w:rsidRPr="006A20CA" w:rsidRDefault="000573CC" w:rsidP="00157DD2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Хоманн А. Учебник зубопротезной техники </w:t>
      </w:r>
      <w:r w:rsidRPr="006A20CA">
        <w:rPr>
          <w:rFonts w:ascii="Times New Roman" w:hAnsi="Times New Roman"/>
          <w:bCs/>
          <w:sz w:val="28"/>
          <w:szCs w:val="28"/>
        </w:rPr>
        <w:t>[Текст]:</w:t>
      </w:r>
      <w:r w:rsidRPr="006A20CA">
        <w:rPr>
          <w:rFonts w:ascii="Times New Roman" w:hAnsi="Times New Roman"/>
          <w:sz w:val="28"/>
          <w:szCs w:val="28"/>
        </w:rPr>
        <w:t xml:space="preserve"> В 2 ч. Ч 2. Прот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зирование / А. Хоманн, В. Хильшер.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Квинтэссенция, 20</w:t>
      </w:r>
      <w:r w:rsidR="004A70A7">
        <w:rPr>
          <w:rFonts w:ascii="Times New Roman" w:hAnsi="Times New Roman"/>
          <w:sz w:val="28"/>
          <w:szCs w:val="28"/>
        </w:rPr>
        <w:t>1</w:t>
      </w:r>
      <w:r w:rsidR="00743DF5">
        <w:rPr>
          <w:rFonts w:ascii="Times New Roman" w:hAnsi="Times New Roman"/>
          <w:sz w:val="28"/>
          <w:szCs w:val="28"/>
        </w:rPr>
        <w:t>0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357 с.</w:t>
      </w:r>
    </w:p>
    <w:p w:rsidR="00CD6F7C" w:rsidRPr="006331BB" w:rsidRDefault="000573CC" w:rsidP="00CD6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6A20CA" w:rsidRPr="00322D59" w:rsidRDefault="006A20CA" w:rsidP="006A20CA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Денталсайт: профессионалы о стоматологии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 xml:space="preserve">. </w:t>
      </w:r>
      <w:r w:rsidRPr="00322D59">
        <w:rPr>
          <w:rFonts w:ascii="Times New Roman" w:hAnsi="Times New Roman"/>
          <w:sz w:val="28"/>
          <w:szCs w:val="28"/>
          <w:lang w:val="en-US"/>
        </w:rPr>
        <w:t>dentalsite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4A70A7">
        <w:rPr>
          <w:rFonts w:ascii="Times New Roman" w:hAnsi="Times New Roman"/>
          <w:sz w:val="28"/>
          <w:szCs w:val="28"/>
        </w:rPr>
        <w:t xml:space="preserve"> //.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201</w:t>
      </w:r>
      <w:r w:rsidR="004A70A7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="005F2CD0" w:rsidRPr="004A70A7">
        <w:rPr>
          <w:rFonts w:ascii="Times New Roman" w:hAnsi="Times New Roman"/>
          <w:sz w:val="28"/>
          <w:szCs w:val="28"/>
        </w:rPr>
        <w:t>.</w:t>
      </w:r>
    </w:p>
    <w:p w:rsidR="006A20CA" w:rsidRPr="00322D59" w:rsidRDefault="006A20CA" w:rsidP="006A20CA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Российский стоматологически</w:t>
      </w:r>
      <w:r w:rsidR="004A70A7">
        <w:rPr>
          <w:rFonts w:ascii="Times New Roman" w:hAnsi="Times New Roman"/>
          <w:sz w:val="28"/>
          <w:szCs w:val="28"/>
        </w:rPr>
        <w:t xml:space="preserve">й портал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4A70A7">
        <w:rPr>
          <w:rFonts w:ascii="Times New Roman" w:hAnsi="Times New Roman"/>
          <w:sz w:val="28"/>
          <w:szCs w:val="28"/>
          <w:lang w:val="en-US"/>
        </w:rPr>
        <w:t xml:space="preserve">: http:// www.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4A70A7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stom</w:t>
      </w:r>
      <w:r w:rsidRPr="004A70A7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4A70A7" w:rsidRPr="004A70A7">
        <w:rPr>
          <w:rFonts w:ascii="Times New Roman" w:hAnsi="Times New Roman"/>
          <w:sz w:val="28"/>
          <w:szCs w:val="28"/>
          <w:lang w:val="en-US"/>
        </w:rPr>
        <w:t>/ .</w:t>
      </w:r>
      <w:r w:rsidRPr="004A70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4A70A7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="005F2CD0" w:rsidRPr="004A70A7">
        <w:rPr>
          <w:rFonts w:ascii="Times New Roman" w:hAnsi="Times New Roman"/>
          <w:sz w:val="28"/>
          <w:szCs w:val="28"/>
        </w:rPr>
        <w:t>.</w:t>
      </w:r>
    </w:p>
    <w:p w:rsidR="006A20CA" w:rsidRPr="00820432" w:rsidRDefault="006A20CA" w:rsidP="006A20CA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Русский стоматологически</w:t>
      </w:r>
      <w:r w:rsidR="004A70A7">
        <w:rPr>
          <w:rFonts w:ascii="Times New Roman" w:hAnsi="Times New Roman"/>
          <w:sz w:val="28"/>
          <w:szCs w:val="28"/>
        </w:rPr>
        <w:t xml:space="preserve">й сервер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4A70A7">
        <w:rPr>
          <w:rFonts w:ascii="Times New Roman" w:hAnsi="Times New Roman"/>
          <w:sz w:val="28"/>
          <w:szCs w:val="28"/>
          <w:lang w:val="en-US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4A70A7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rusdent</w:t>
      </w:r>
      <w:r w:rsidRPr="004A70A7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="004A70A7">
        <w:rPr>
          <w:rFonts w:ascii="Times New Roman" w:hAnsi="Times New Roman"/>
          <w:sz w:val="28"/>
          <w:szCs w:val="28"/>
          <w:lang w:val="en-US"/>
        </w:rPr>
        <w:t xml:space="preserve"> //.</w:t>
      </w:r>
      <w:r w:rsidRPr="004A70A7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A70A7">
        <w:rPr>
          <w:rFonts w:ascii="Times New Roman" w:hAnsi="Times New Roman"/>
          <w:sz w:val="28"/>
          <w:szCs w:val="28"/>
        </w:rPr>
        <w:t>(дата обращения: 25</w:t>
      </w:r>
      <w:r w:rsidRPr="00322D59">
        <w:rPr>
          <w:rFonts w:ascii="Times New Roman" w:hAnsi="Times New Roman"/>
          <w:sz w:val="28"/>
          <w:szCs w:val="28"/>
        </w:rPr>
        <w:t>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4A70A7">
        <w:rPr>
          <w:rFonts w:ascii="Times New Roman" w:hAnsi="Times New Roman"/>
          <w:sz w:val="28"/>
          <w:szCs w:val="28"/>
        </w:rPr>
        <w:t>5</w:t>
      </w:r>
      <w:r w:rsidRPr="00322D59">
        <w:rPr>
          <w:rFonts w:ascii="Times New Roman" w:hAnsi="Times New Roman"/>
          <w:sz w:val="28"/>
          <w:szCs w:val="28"/>
        </w:rPr>
        <w:t>)</w:t>
      </w:r>
      <w:r w:rsidR="005F2CD0">
        <w:rPr>
          <w:rFonts w:ascii="Times New Roman" w:hAnsi="Times New Roman"/>
          <w:sz w:val="28"/>
          <w:szCs w:val="28"/>
          <w:lang w:val="en-US"/>
        </w:rPr>
        <w:t>.</w:t>
      </w:r>
    </w:p>
    <w:p w:rsidR="00820432" w:rsidRPr="00322D59" w:rsidRDefault="00820432" w:rsidP="00820432">
      <w:pPr>
        <w:pStyle w:val="a8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0070BE" w:rsidRPr="00186ACC" w:rsidRDefault="000070BE" w:rsidP="00186AC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>4.3. Общие требования к организации образовательного процесса</w:t>
      </w:r>
      <w:r w:rsidR="002B5FC5" w:rsidRPr="008E1F11">
        <w:rPr>
          <w:b/>
          <w:sz w:val="28"/>
          <w:szCs w:val="28"/>
        </w:rPr>
        <w:t>*</w:t>
      </w:r>
    </w:p>
    <w:p w:rsidR="000070BE" w:rsidRPr="000070BE" w:rsidRDefault="000070BE" w:rsidP="000070B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При организации образовательного процесса по реализации профе</w:t>
      </w:r>
      <w:r w:rsidRPr="000070BE">
        <w:rPr>
          <w:color w:val="auto"/>
          <w:sz w:val="28"/>
          <w:szCs w:val="28"/>
        </w:rPr>
        <w:t>с</w:t>
      </w:r>
      <w:r w:rsidR="00584623">
        <w:rPr>
          <w:color w:val="auto"/>
          <w:sz w:val="28"/>
          <w:szCs w:val="28"/>
        </w:rPr>
        <w:t xml:space="preserve">сионального модуля </w:t>
      </w:r>
      <w:r w:rsidRPr="000070BE">
        <w:rPr>
          <w:color w:val="auto"/>
          <w:sz w:val="28"/>
          <w:szCs w:val="28"/>
        </w:rPr>
        <w:t>Изготовление</w:t>
      </w:r>
      <w:r w:rsidR="00584623">
        <w:rPr>
          <w:color w:val="auto"/>
          <w:sz w:val="28"/>
          <w:szCs w:val="28"/>
        </w:rPr>
        <w:t xml:space="preserve"> съёмных пластиночных  протезов</w:t>
      </w:r>
      <w:r w:rsidRPr="000070BE">
        <w:rPr>
          <w:color w:val="auto"/>
          <w:sz w:val="28"/>
          <w:szCs w:val="28"/>
        </w:rPr>
        <w:t xml:space="preserve"> необх</w:t>
      </w:r>
      <w:r w:rsidRPr="000070BE">
        <w:rPr>
          <w:color w:val="auto"/>
          <w:sz w:val="28"/>
          <w:szCs w:val="28"/>
        </w:rPr>
        <w:t>о</w:t>
      </w:r>
      <w:r w:rsidRPr="000070BE">
        <w:rPr>
          <w:color w:val="auto"/>
          <w:sz w:val="28"/>
          <w:szCs w:val="28"/>
        </w:rPr>
        <w:t>димо использовать практически-ориентированные технологии (моделиров</w:t>
      </w:r>
      <w:r w:rsidRPr="000070BE">
        <w:rPr>
          <w:color w:val="auto"/>
          <w:sz w:val="28"/>
          <w:szCs w:val="28"/>
        </w:rPr>
        <w:t>а</w:t>
      </w:r>
      <w:r w:rsidRPr="000070BE">
        <w:rPr>
          <w:color w:val="auto"/>
          <w:sz w:val="28"/>
          <w:szCs w:val="28"/>
        </w:rPr>
        <w:t>ние профессиональной деятельности на занятии); личностно-ориентированные технологии, способствующие развитию активности личн</w:t>
      </w:r>
      <w:r w:rsidRPr="000070BE">
        <w:rPr>
          <w:color w:val="auto"/>
          <w:sz w:val="28"/>
          <w:szCs w:val="28"/>
        </w:rPr>
        <w:t>о</w:t>
      </w:r>
      <w:r w:rsidRPr="000070BE">
        <w:rPr>
          <w:color w:val="auto"/>
          <w:sz w:val="28"/>
          <w:szCs w:val="28"/>
        </w:rPr>
        <w:t>сти о</w:t>
      </w:r>
      <w:r w:rsidR="00584623">
        <w:rPr>
          <w:color w:val="auto"/>
          <w:sz w:val="28"/>
          <w:szCs w:val="28"/>
        </w:rPr>
        <w:t>бучающегося в учебном процессе (</w:t>
      </w:r>
      <w:r w:rsidRPr="000070BE">
        <w:rPr>
          <w:color w:val="auto"/>
          <w:sz w:val="28"/>
          <w:szCs w:val="28"/>
        </w:rPr>
        <w:t>разбор конкретных рабочих ситу</w:t>
      </w:r>
      <w:r w:rsidRPr="000070BE">
        <w:rPr>
          <w:color w:val="auto"/>
          <w:sz w:val="28"/>
          <w:szCs w:val="28"/>
        </w:rPr>
        <w:t>а</w:t>
      </w:r>
      <w:r w:rsidRPr="000070BE">
        <w:rPr>
          <w:color w:val="auto"/>
          <w:sz w:val="28"/>
          <w:szCs w:val="28"/>
        </w:rPr>
        <w:t xml:space="preserve">ций, групповые дискуссии); информационно-коммуникационные технологии, позволяющие овладеть методами сбора, размещения, хранения, накопления, передачи и использования данных в профессиональной деятельности. </w:t>
      </w:r>
    </w:p>
    <w:p w:rsidR="000070BE" w:rsidRPr="000070BE" w:rsidRDefault="000070BE" w:rsidP="000070BE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70BE">
        <w:rPr>
          <w:rFonts w:ascii="Times New Roman" w:hAnsi="Times New Roman" w:cs="Times New Roman"/>
          <w:sz w:val="28"/>
          <w:szCs w:val="28"/>
        </w:rPr>
        <w:t>Практические занятия продолжительностью 6 часов проходят по по</w:t>
      </w:r>
      <w:r w:rsidRPr="000070BE">
        <w:rPr>
          <w:rFonts w:ascii="Times New Roman" w:hAnsi="Times New Roman" w:cs="Times New Roman"/>
          <w:sz w:val="28"/>
          <w:szCs w:val="28"/>
        </w:rPr>
        <w:t>д</w:t>
      </w:r>
      <w:r w:rsidRPr="000070BE">
        <w:rPr>
          <w:rFonts w:ascii="Times New Roman" w:hAnsi="Times New Roman" w:cs="Times New Roman"/>
          <w:sz w:val="28"/>
          <w:szCs w:val="28"/>
        </w:rPr>
        <w:t xml:space="preserve">группам (8-9 человек), теоретические (2 часа) – по группам (25-30 человек). </w:t>
      </w:r>
      <w:r w:rsidRPr="000070BE">
        <w:rPr>
          <w:rFonts w:ascii="Times New Roman" w:hAnsi="Times New Roman" w:cs="Times New Roman"/>
          <w:bCs/>
          <w:sz w:val="28"/>
          <w:szCs w:val="28"/>
        </w:rPr>
        <w:t>Норма численности студентов в учебной группе и деление группы на по</w:t>
      </w:r>
      <w:r w:rsidRPr="000070BE">
        <w:rPr>
          <w:rFonts w:ascii="Times New Roman" w:hAnsi="Times New Roman" w:cs="Times New Roman"/>
          <w:bCs/>
          <w:sz w:val="28"/>
          <w:szCs w:val="28"/>
        </w:rPr>
        <w:t>д</w:t>
      </w:r>
      <w:r w:rsidRPr="000070BE">
        <w:rPr>
          <w:rFonts w:ascii="Times New Roman" w:hAnsi="Times New Roman" w:cs="Times New Roman"/>
          <w:bCs/>
          <w:sz w:val="28"/>
          <w:szCs w:val="28"/>
        </w:rPr>
        <w:t>группы численностью не менее 8 человек зафиксирована в Постановлении правительства РФ от 18.07. 2008 г. №543 «Об утверждении Типового пол</w:t>
      </w:r>
      <w:r w:rsidRPr="000070BE">
        <w:rPr>
          <w:rFonts w:ascii="Times New Roman" w:hAnsi="Times New Roman" w:cs="Times New Roman"/>
          <w:bCs/>
          <w:sz w:val="28"/>
          <w:szCs w:val="28"/>
        </w:rPr>
        <w:t>о</w:t>
      </w:r>
      <w:r w:rsidRPr="000070BE">
        <w:rPr>
          <w:rFonts w:ascii="Times New Roman" w:hAnsi="Times New Roman" w:cs="Times New Roman"/>
          <w:bCs/>
          <w:sz w:val="28"/>
          <w:szCs w:val="28"/>
        </w:rPr>
        <w:t>жения об образовательном учреждении среднего профессионального образ</w:t>
      </w:r>
      <w:r w:rsidRPr="000070BE">
        <w:rPr>
          <w:rFonts w:ascii="Times New Roman" w:hAnsi="Times New Roman" w:cs="Times New Roman"/>
          <w:bCs/>
          <w:sz w:val="28"/>
          <w:szCs w:val="28"/>
        </w:rPr>
        <w:t>о</w:t>
      </w:r>
      <w:r w:rsidRPr="000070BE">
        <w:rPr>
          <w:rFonts w:ascii="Times New Roman" w:hAnsi="Times New Roman" w:cs="Times New Roman"/>
          <w:bCs/>
          <w:sz w:val="28"/>
          <w:szCs w:val="28"/>
        </w:rPr>
        <w:t>вания (среднем учебном заведении)».</w:t>
      </w:r>
    </w:p>
    <w:p w:rsidR="000070BE" w:rsidRPr="000070BE" w:rsidRDefault="000070BE" w:rsidP="000070B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Изучение профессионального модуля заканчивается учебной практ</w:t>
      </w:r>
      <w:r w:rsidRPr="000070BE">
        <w:rPr>
          <w:color w:val="auto"/>
          <w:sz w:val="28"/>
          <w:szCs w:val="28"/>
        </w:rPr>
        <w:t>и</w:t>
      </w:r>
      <w:r w:rsidRPr="000070BE">
        <w:rPr>
          <w:color w:val="auto"/>
          <w:sz w:val="28"/>
          <w:szCs w:val="28"/>
        </w:rPr>
        <w:t>кой объемом – 36 часов и производственной практикой объёмом-36 часов</w:t>
      </w:r>
      <w:r w:rsidR="00933B8C">
        <w:rPr>
          <w:color w:val="auto"/>
          <w:sz w:val="28"/>
          <w:szCs w:val="28"/>
        </w:rPr>
        <w:t>.</w:t>
      </w:r>
      <w:bookmarkStart w:id="0" w:name="_GoBack"/>
      <w:bookmarkEnd w:id="0"/>
      <w:r w:rsidR="009338A3">
        <w:rPr>
          <w:color w:val="auto"/>
          <w:sz w:val="28"/>
          <w:szCs w:val="28"/>
        </w:rPr>
        <w:t xml:space="preserve"> </w:t>
      </w:r>
      <w:r w:rsidR="00933B8C">
        <w:rPr>
          <w:color w:val="auto"/>
          <w:sz w:val="28"/>
          <w:szCs w:val="28"/>
        </w:rPr>
        <w:lastRenderedPageBreak/>
        <w:t xml:space="preserve">Формой аттестации по профессиональному модулю является </w:t>
      </w:r>
      <w:r w:rsidRPr="000070BE">
        <w:rPr>
          <w:color w:val="auto"/>
          <w:sz w:val="28"/>
          <w:szCs w:val="28"/>
        </w:rPr>
        <w:t xml:space="preserve"> экзаме</w:t>
      </w:r>
      <w:r w:rsidR="00933B8C">
        <w:rPr>
          <w:color w:val="auto"/>
          <w:sz w:val="28"/>
          <w:szCs w:val="28"/>
        </w:rPr>
        <w:t>н квал</w:t>
      </w:r>
      <w:r w:rsidR="00933B8C">
        <w:rPr>
          <w:color w:val="auto"/>
          <w:sz w:val="28"/>
          <w:szCs w:val="28"/>
        </w:rPr>
        <w:t>и</w:t>
      </w:r>
      <w:r w:rsidR="00933B8C">
        <w:rPr>
          <w:color w:val="auto"/>
          <w:sz w:val="28"/>
          <w:szCs w:val="28"/>
        </w:rPr>
        <w:t>фикационный</w:t>
      </w:r>
      <w:r w:rsidRPr="000070BE">
        <w:rPr>
          <w:color w:val="auto"/>
          <w:sz w:val="28"/>
          <w:szCs w:val="28"/>
        </w:rPr>
        <w:t xml:space="preserve">. </w:t>
      </w:r>
    </w:p>
    <w:p w:rsidR="000070BE" w:rsidRPr="000070BE" w:rsidRDefault="000070BE" w:rsidP="000070B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>Осв</w:t>
      </w:r>
      <w:r w:rsidR="00584623">
        <w:rPr>
          <w:color w:val="auto"/>
          <w:sz w:val="28"/>
          <w:szCs w:val="28"/>
        </w:rPr>
        <w:t xml:space="preserve">оению профессионального модуля </w:t>
      </w:r>
      <w:r w:rsidRPr="000070BE">
        <w:rPr>
          <w:color w:val="auto"/>
          <w:sz w:val="28"/>
          <w:szCs w:val="28"/>
        </w:rPr>
        <w:t>Изготовление съёмных пласт</w:t>
      </w:r>
      <w:r w:rsidRPr="000070BE">
        <w:rPr>
          <w:color w:val="auto"/>
          <w:sz w:val="28"/>
          <w:szCs w:val="28"/>
        </w:rPr>
        <w:t>и</w:t>
      </w:r>
      <w:r w:rsidR="00584623">
        <w:rPr>
          <w:color w:val="auto"/>
          <w:sz w:val="28"/>
          <w:szCs w:val="28"/>
        </w:rPr>
        <w:t>ночных протезов</w:t>
      </w:r>
      <w:r w:rsidRPr="000070BE">
        <w:rPr>
          <w:color w:val="auto"/>
          <w:sz w:val="28"/>
          <w:szCs w:val="28"/>
        </w:rPr>
        <w:t xml:space="preserve"> должно предшествовать изучение общепрофессиональных дисциплинОП.01, ОП.02.Изучение профессионального модуля осуществл</w:t>
      </w:r>
      <w:r w:rsidRPr="000070BE">
        <w:rPr>
          <w:color w:val="auto"/>
          <w:sz w:val="28"/>
          <w:szCs w:val="28"/>
        </w:rPr>
        <w:t>я</w:t>
      </w:r>
      <w:r w:rsidRPr="000070BE">
        <w:rPr>
          <w:color w:val="auto"/>
          <w:sz w:val="28"/>
          <w:szCs w:val="28"/>
        </w:rPr>
        <w:t>ется параллельно с профессиональным модулем ПМ 02.</w:t>
      </w:r>
    </w:p>
    <w:p w:rsidR="000070BE" w:rsidRPr="000070BE" w:rsidRDefault="000070BE" w:rsidP="00007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70BE">
        <w:rPr>
          <w:rFonts w:ascii="Times New Roman" w:hAnsi="Times New Roman" w:cs="Times New Roman"/>
          <w:sz w:val="28"/>
          <w:szCs w:val="28"/>
        </w:rPr>
        <w:t>В помощь студентам для освоения модуля работает библиотека ко</w:t>
      </w:r>
      <w:r w:rsidRPr="000070BE">
        <w:rPr>
          <w:rFonts w:ascii="Times New Roman" w:hAnsi="Times New Roman" w:cs="Times New Roman"/>
          <w:sz w:val="28"/>
          <w:szCs w:val="28"/>
        </w:rPr>
        <w:t>л</w:t>
      </w:r>
      <w:r w:rsidRPr="000070BE">
        <w:rPr>
          <w:rFonts w:ascii="Times New Roman" w:hAnsi="Times New Roman" w:cs="Times New Roman"/>
          <w:sz w:val="28"/>
          <w:szCs w:val="28"/>
        </w:rPr>
        <w:t>леджа с читальным залом, в котором имеются</w:t>
      </w:r>
      <w:r w:rsidR="00584623">
        <w:rPr>
          <w:rFonts w:ascii="Times New Roman" w:hAnsi="Times New Roman" w:cs="Times New Roman"/>
          <w:sz w:val="28"/>
          <w:szCs w:val="28"/>
        </w:rPr>
        <w:t>:</w:t>
      </w:r>
      <w:r w:rsidRPr="000070BE">
        <w:rPr>
          <w:rFonts w:ascii="Times New Roman" w:hAnsi="Times New Roman" w:cs="Times New Roman"/>
          <w:sz w:val="28"/>
          <w:szCs w:val="28"/>
        </w:rPr>
        <w:t xml:space="preserve"> рабочие места с выходом в </w:t>
      </w:r>
      <w:r w:rsidR="00584623">
        <w:rPr>
          <w:rFonts w:ascii="Times New Roman" w:hAnsi="Times New Roman" w:cs="Times New Roman"/>
          <w:sz w:val="28"/>
          <w:szCs w:val="28"/>
        </w:rPr>
        <w:t>Интернет, м</w:t>
      </w:r>
      <w:r w:rsidRPr="000070BE">
        <w:rPr>
          <w:rFonts w:ascii="Times New Roman" w:hAnsi="Times New Roman" w:cs="Times New Roman"/>
          <w:sz w:val="28"/>
          <w:szCs w:val="28"/>
        </w:rPr>
        <w:t>етодические материалы для СРС, разработанные преподавател</w:t>
      </w:r>
      <w:r w:rsidRPr="000070BE">
        <w:rPr>
          <w:rFonts w:ascii="Times New Roman" w:hAnsi="Times New Roman" w:cs="Times New Roman"/>
          <w:sz w:val="28"/>
          <w:szCs w:val="28"/>
        </w:rPr>
        <w:t>я</w:t>
      </w:r>
      <w:r w:rsidRPr="000070BE">
        <w:rPr>
          <w:rFonts w:ascii="Times New Roman" w:hAnsi="Times New Roman" w:cs="Times New Roman"/>
          <w:sz w:val="28"/>
          <w:szCs w:val="28"/>
        </w:rPr>
        <w:t>ми  колледжа, размещаются на внутреннем образовательном портале. Для отработки практических манипуляций в консультативном режиме работают специально оборудованные кабинеты.</w:t>
      </w:r>
    </w:p>
    <w:p w:rsidR="000070BE" w:rsidRDefault="000070BE" w:rsidP="000070BE">
      <w:pPr>
        <w:pStyle w:val="Default"/>
        <w:rPr>
          <w:sz w:val="28"/>
          <w:szCs w:val="28"/>
        </w:rPr>
      </w:pPr>
    </w:p>
    <w:p w:rsidR="002B5FC5" w:rsidRPr="007D12F5" w:rsidRDefault="002B5FC5" w:rsidP="002B5FC5">
      <w:pPr>
        <w:pStyle w:val="af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</w:t>
      </w:r>
      <w:r w:rsidRPr="007D12F5">
        <w:rPr>
          <w:sz w:val="28"/>
          <w:szCs w:val="28"/>
        </w:rPr>
        <w:t>ь</w:t>
      </w:r>
      <w:r w:rsidRPr="007D12F5">
        <w:rPr>
          <w:sz w:val="28"/>
          <w:szCs w:val="28"/>
        </w:rPr>
        <w:t>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2B5FC5" w:rsidRPr="007D12F5" w:rsidRDefault="002B5FC5" w:rsidP="002B5FC5">
      <w:pPr>
        <w:pStyle w:val="af0"/>
        <w:numPr>
          <w:ilvl w:val="0"/>
          <w:numId w:val="4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2B5FC5" w:rsidRPr="007D12F5" w:rsidRDefault="002B5FC5" w:rsidP="002B5FC5">
      <w:pPr>
        <w:pStyle w:val="af0"/>
        <w:numPr>
          <w:ilvl w:val="0"/>
          <w:numId w:val="4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при практическом обучении (наличие учебных пособий и дида</w:t>
      </w:r>
      <w:r w:rsidRPr="007D12F5">
        <w:rPr>
          <w:sz w:val="28"/>
          <w:szCs w:val="28"/>
        </w:rPr>
        <w:t>к</w:t>
      </w:r>
      <w:r w:rsidRPr="007D12F5">
        <w:rPr>
          <w:sz w:val="28"/>
          <w:szCs w:val="28"/>
        </w:rPr>
        <w:t xml:space="preserve">тических материалов, позволяющих визуализировать задания, рекомендации преподавателя по их выполнению и критерии оценки). </w:t>
      </w:r>
    </w:p>
    <w:p w:rsidR="002B5FC5" w:rsidRPr="000070BE" w:rsidRDefault="002B5FC5" w:rsidP="000070BE">
      <w:pPr>
        <w:pStyle w:val="Default"/>
        <w:rPr>
          <w:sz w:val="28"/>
          <w:szCs w:val="28"/>
        </w:rPr>
      </w:pPr>
    </w:p>
    <w:p w:rsidR="000070BE" w:rsidRPr="00186ACC" w:rsidRDefault="000070BE" w:rsidP="000070BE">
      <w:pPr>
        <w:pStyle w:val="Default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t xml:space="preserve">4.4. Кадровое обеспечение образовательного процесса </w:t>
      </w:r>
    </w:p>
    <w:p w:rsidR="000070BE" w:rsidRPr="000070BE" w:rsidRDefault="000070BE" w:rsidP="000070B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70BE">
        <w:rPr>
          <w:color w:val="auto"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584623" w:rsidRDefault="00584623" w:rsidP="005846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</w:t>
      </w:r>
      <w:r w:rsidRPr="00DE32E9">
        <w:rPr>
          <w:color w:val="auto"/>
          <w:sz w:val="28"/>
          <w:szCs w:val="28"/>
        </w:rPr>
        <w:t>е</w:t>
      </w:r>
      <w:r w:rsidRPr="00DE32E9">
        <w:rPr>
          <w:color w:val="auto"/>
          <w:sz w:val="28"/>
          <w:szCs w:val="28"/>
        </w:rPr>
        <w:t>чиваться педагогическими кадрами, имеющими высшее образование, соо</w:t>
      </w:r>
      <w:r w:rsidRPr="00DE32E9">
        <w:rPr>
          <w:color w:val="auto"/>
          <w:sz w:val="28"/>
          <w:szCs w:val="28"/>
        </w:rPr>
        <w:t>т</w:t>
      </w:r>
      <w:r w:rsidRPr="00DE32E9">
        <w:rPr>
          <w:color w:val="auto"/>
          <w:sz w:val="28"/>
          <w:szCs w:val="28"/>
        </w:rPr>
        <w:t>ветствующее профилю преподаваемого модуля – врач-стоматолог, проше</w:t>
      </w:r>
      <w:r w:rsidRPr="00DE32E9">
        <w:rPr>
          <w:color w:val="auto"/>
          <w:sz w:val="28"/>
          <w:szCs w:val="28"/>
        </w:rPr>
        <w:t>д</w:t>
      </w:r>
      <w:r w:rsidRPr="00DE32E9">
        <w:rPr>
          <w:color w:val="auto"/>
          <w:sz w:val="28"/>
          <w:szCs w:val="28"/>
        </w:rPr>
        <w:t>ший интернатуру</w:t>
      </w:r>
      <w:r>
        <w:rPr>
          <w:color w:val="auto"/>
          <w:sz w:val="28"/>
          <w:szCs w:val="28"/>
        </w:rPr>
        <w:t>(</w:t>
      </w:r>
      <w:r w:rsidRPr="00DE32E9">
        <w:rPr>
          <w:color w:val="auto"/>
          <w:sz w:val="28"/>
          <w:szCs w:val="28"/>
        </w:rPr>
        <w:t>клиническую ординатуру</w:t>
      </w:r>
      <w:r>
        <w:rPr>
          <w:color w:val="auto"/>
          <w:sz w:val="28"/>
          <w:szCs w:val="28"/>
        </w:rPr>
        <w:t>)</w:t>
      </w:r>
      <w:r w:rsidRPr="00DE32E9">
        <w:rPr>
          <w:color w:val="auto"/>
          <w:sz w:val="28"/>
          <w:szCs w:val="28"/>
        </w:rPr>
        <w:t xml:space="preserve"> по ортопедической стоматол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гии, имеющий также диплом зубного техника</w:t>
      </w:r>
      <w:r w:rsidR="00C5692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 (или) </w:t>
      </w:r>
      <w:r w:rsidRPr="00DE32E9">
        <w:rPr>
          <w:color w:val="auto"/>
          <w:sz w:val="28"/>
          <w:szCs w:val="28"/>
        </w:rPr>
        <w:t>имеющими</w:t>
      </w:r>
      <w:r>
        <w:rPr>
          <w:color w:val="auto"/>
          <w:sz w:val="28"/>
          <w:szCs w:val="28"/>
        </w:rPr>
        <w:t xml:space="preserve"> среднее </w:t>
      </w:r>
      <w:r w:rsidRPr="00DE32E9">
        <w:rPr>
          <w:color w:val="auto"/>
          <w:sz w:val="28"/>
          <w:szCs w:val="28"/>
        </w:rPr>
        <w:t xml:space="preserve"> профессионального образования </w:t>
      </w:r>
      <w:r>
        <w:rPr>
          <w:color w:val="auto"/>
          <w:sz w:val="28"/>
          <w:szCs w:val="28"/>
        </w:rPr>
        <w:t>по специальности «Стоматология ортопед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ческая», квалификация - зубной техник</w:t>
      </w:r>
      <w:r w:rsidRPr="00DE32E9">
        <w:rPr>
          <w:color w:val="auto"/>
          <w:sz w:val="28"/>
          <w:szCs w:val="28"/>
        </w:rPr>
        <w:t xml:space="preserve">. Опыт деятельности в организациях соответствующей профессиональной сферы </w:t>
      </w:r>
      <w:r>
        <w:rPr>
          <w:color w:val="auto"/>
          <w:sz w:val="28"/>
          <w:szCs w:val="28"/>
        </w:rPr>
        <w:t xml:space="preserve">должен составлять </w:t>
      </w:r>
      <w:r w:rsidRPr="00DE32E9">
        <w:rPr>
          <w:color w:val="auto"/>
          <w:sz w:val="28"/>
          <w:szCs w:val="28"/>
        </w:rPr>
        <w:t xml:space="preserve">не менее </w:t>
      </w:r>
      <w:r>
        <w:rPr>
          <w:color w:val="auto"/>
          <w:sz w:val="28"/>
          <w:szCs w:val="28"/>
        </w:rPr>
        <w:t>3</w:t>
      </w:r>
      <w:r w:rsidRPr="00DE32E9">
        <w:rPr>
          <w:color w:val="auto"/>
          <w:sz w:val="28"/>
          <w:szCs w:val="28"/>
        </w:rPr>
        <w:t xml:space="preserve"> лет</w:t>
      </w:r>
      <w:r>
        <w:rPr>
          <w:color w:val="auto"/>
          <w:sz w:val="28"/>
          <w:szCs w:val="28"/>
        </w:rPr>
        <w:t>.</w:t>
      </w:r>
      <w:r w:rsidR="00C5692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</w:t>
      </w:r>
      <w:r w:rsidRPr="00DE32E9">
        <w:rPr>
          <w:color w:val="auto"/>
          <w:sz w:val="28"/>
          <w:szCs w:val="28"/>
        </w:rPr>
        <w:t>реподаватели должны проходить стажировку в профильных лечебно-профилактических учреждениях не реже 1 раза в 3 года.</w:t>
      </w:r>
    </w:p>
    <w:p w:rsidR="000070BE" w:rsidRPr="000070BE" w:rsidRDefault="000070BE" w:rsidP="000070BE">
      <w:pPr>
        <w:pStyle w:val="90"/>
        <w:shd w:val="clear" w:color="auto" w:fill="auto"/>
        <w:spacing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070BE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0070BE" w:rsidRPr="000070BE" w:rsidRDefault="000070BE" w:rsidP="000070BE">
      <w:pPr>
        <w:pStyle w:val="90"/>
        <w:shd w:val="clear" w:color="auto" w:fill="auto"/>
        <w:spacing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070BE">
        <w:rPr>
          <w:rFonts w:ascii="Times New Roman" w:hAnsi="Times New Roman" w:cs="Times New Roman"/>
          <w:sz w:val="28"/>
          <w:szCs w:val="28"/>
        </w:rPr>
        <w:t>практика проходит под руководством методического, общего и неп</w:t>
      </w:r>
      <w:r w:rsidRPr="000070BE">
        <w:rPr>
          <w:rFonts w:ascii="Times New Roman" w:hAnsi="Times New Roman" w:cs="Times New Roman"/>
          <w:sz w:val="28"/>
          <w:szCs w:val="28"/>
        </w:rPr>
        <w:t>о</w:t>
      </w:r>
      <w:r w:rsidRPr="000070BE">
        <w:rPr>
          <w:rFonts w:ascii="Times New Roman" w:hAnsi="Times New Roman" w:cs="Times New Roman"/>
          <w:sz w:val="28"/>
          <w:szCs w:val="28"/>
        </w:rPr>
        <w:t>средственного руководителей. Методический руководитель назначается пр</w:t>
      </w:r>
      <w:r w:rsidRPr="000070BE">
        <w:rPr>
          <w:rFonts w:ascii="Times New Roman" w:hAnsi="Times New Roman" w:cs="Times New Roman"/>
          <w:sz w:val="28"/>
          <w:szCs w:val="28"/>
        </w:rPr>
        <w:t>и</w:t>
      </w:r>
      <w:r w:rsidRPr="000070BE">
        <w:rPr>
          <w:rFonts w:ascii="Times New Roman" w:hAnsi="Times New Roman" w:cs="Times New Roman"/>
          <w:sz w:val="28"/>
          <w:szCs w:val="28"/>
        </w:rPr>
        <w:t>казом директора колледжа из числа преподавателей специальных дисциплин. В обязанности методического руководителя входит контроль выполнения программы практики, оказание методической и практической помощи ст</w:t>
      </w:r>
      <w:r w:rsidRPr="000070BE">
        <w:rPr>
          <w:rFonts w:ascii="Times New Roman" w:hAnsi="Times New Roman" w:cs="Times New Roman"/>
          <w:sz w:val="28"/>
          <w:szCs w:val="28"/>
        </w:rPr>
        <w:t>у</w:t>
      </w:r>
      <w:r w:rsidRPr="000070BE">
        <w:rPr>
          <w:rFonts w:ascii="Times New Roman" w:hAnsi="Times New Roman" w:cs="Times New Roman"/>
          <w:sz w:val="28"/>
          <w:szCs w:val="28"/>
        </w:rPr>
        <w:lastRenderedPageBreak/>
        <w:t>дентам при отработке практических профессиональных умений и приобрет</w:t>
      </w:r>
      <w:r w:rsidRPr="000070BE">
        <w:rPr>
          <w:rFonts w:ascii="Times New Roman" w:hAnsi="Times New Roman" w:cs="Times New Roman"/>
          <w:sz w:val="28"/>
          <w:szCs w:val="28"/>
        </w:rPr>
        <w:t>е</w:t>
      </w:r>
      <w:r w:rsidRPr="000070BE">
        <w:rPr>
          <w:rFonts w:ascii="Times New Roman" w:hAnsi="Times New Roman" w:cs="Times New Roman"/>
          <w:sz w:val="28"/>
          <w:szCs w:val="28"/>
        </w:rPr>
        <w:t>ния практического опыта, проверка заполнения дневника по производстве</w:t>
      </w:r>
      <w:r w:rsidRPr="000070BE">
        <w:rPr>
          <w:rFonts w:ascii="Times New Roman" w:hAnsi="Times New Roman" w:cs="Times New Roman"/>
          <w:sz w:val="28"/>
          <w:szCs w:val="28"/>
        </w:rPr>
        <w:t>н</w:t>
      </w:r>
      <w:r w:rsidRPr="000070BE">
        <w:rPr>
          <w:rFonts w:ascii="Times New Roman" w:hAnsi="Times New Roman" w:cs="Times New Roman"/>
          <w:sz w:val="28"/>
          <w:szCs w:val="28"/>
        </w:rPr>
        <w:t>ной практике.</w:t>
      </w:r>
    </w:p>
    <w:p w:rsidR="000070BE" w:rsidRPr="000070BE" w:rsidRDefault="000070BE" w:rsidP="000070BE">
      <w:pPr>
        <w:pStyle w:val="22"/>
        <w:shd w:val="clear" w:color="auto" w:fill="auto"/>
        <w:tabs>
          <w:tab w:val="left" w:pos="254"/>
        </w:tabs>
        <w:spacing w:before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0070BE">
        <w:rPr>
          <w:rFonts w:ascii="Times New Roman" w:hAnsi="Times New Roman" w:cs="Times New Roman"/>
          <w:sz w:val="28"/>
          <w:szCs w:val="28"/>
        </w:rPr>
        <w:t>Общие и непосредственные руководители назначаются приказом рук</w:t>
      </w:r>
      <w:r w:rsidRPr="000070BE">
        <w:rPr>
          <w:rFonts w:ascii="Times New Roman" w:hAnsi="Times New Roman" w:cs="Times New Roman"/>
          <w:sz w:val="28"/>
          <w:szCs w:val="28"/>
        </w:rPr>
        <w:t>о</w:t>
      </w:r>
      <w:r w:rsidRPr="000070BE">
        <w:rPr>
          <w:rFonts w:ascii="Times New Roman" w:hAnsi="Times New Roman" w:cs="Times New Roman"/>
          <w:sz w:val="28"/>
          <w:szCs w:val="28"/>
        </w:rPr>
        <w:t>водителя лечебно-профилактического учреждения до начала практики, из числа специалистов имеющих образование, соответствующее профилю пр</w:t>
      </w:r>
      <w:r w:rsidRPr="000070BE">
        <w:rPr>
          <w:rFonts w:ascii="Times New Roman" w:hAnsi="Times New Roman" w:cs="Times New Roman"/>
          <w:sz w:val="28"/>
          <w:szCs w:val="28"/>
        </w:rPr>
        <w:t>о</w:t>
      </w:r>
      <w:r w:rsidRPr="000070BE">
        <w:rPr>
          <w:rFonts w:ascii="Times New Roman" w:hAnsi="Times New Roman" w:cs="Times New Roman"/>
          <w:sz w:val="28"/>
          <w:szCs w:val="28"/>
        </w:rPr>
        <w:t>фессионального модуля.</w:t>
      </w:r>
    </w:p>
    <w:p w:rsidR="00186ACC" w:rsidRPr="00A62674" w:rsidRDefault="00A62674" w:rsidP="00A6267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0070BE" w:rsidRDefault="000070BE" w:rsidP="000070B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070BE">
        <w:rPr>
          <w:b/>
          <w:bCs/>
          <w:color w:val="auto"/>
          <w:sz w:val="28"/>
          <w:szCs w:val="28"/>
        </w:rPr>
        <w:lastRenderedPageBreak/>
        <w:t>5. КОНТРОЛЬ И ОЦЕНКА РЕЗУЛЬТАТОВ ОСВОЕНИЯ ПРОФЕ</w:t>
      </w:r>
      <w:r w:rsidRPr="000070BE">
        <w:rPr>
          <w:b/>
          <w:bCs/>
          <w:color w:val="auto"/>
          <w:sz w:val="28"/>
          <w:szCs w:val="28"/>
        </w:rPr>
        <w:t>С</w:t>
      </w:r>
      <w:r w:rsidRPr="000070BE">
        <w:rPr>
          <w:b/>
          <w:bCs/>
          <w:color w:val="auto"/>
          <w:sz w:val="28"/>
          <w:szCs w:val="28"/>
        </w:rPr>
        <w:t>СИОНАЛЬНОГО МОДУЛЯ (ВИДА ПРОФЕССИОНАЛЬНОЙ ДЕ</w:t>
      </w:r>
      <w:r w:rsidRPr="000070BE">
        <w:rPr>
          <w:b/>
          <w:bCs/>
          <w:color w:val="auto"/>
          <w:sz w:val="28"/>
          <w:szCs w:val="28"/>
        </w:rPr>
        <w:t>Я</w:t>
      </w:r>
      <w:r w:rsidRPr="000070BE">
        <w:rPr>
          <w:b/>
          <w:bCs/>
          <w:color w:val="auto"/>
          <w:sz w:val="28"/>
          <w:szCs w:val="28"/>
        </w:rPr>
        <w:t>ТЕЛЬНОСТИ)</w:t>
      </w:r>
    </w:p>
    <w:p w:rsidR="002E604A" w:rsidRPr="000070BE" w:rsidRDefault="002E604A" w:rsidP="000070BE">
      <w:pPr>
        <w:pStyle w:val="Default"/>
        <w:jc w:val="both"/>
        <w:rPr>
          <w:b/>
          <w:bCs/>
          <w:color w:val="auto"/>
          <w:sz w:val="28"/>
          <w:szCs w:val="28"/>
        </w:rPr>
      </w:pPr>
    </w:p>
    <w:tbl>
      <w:tblPr>
        <w:tblW w:w="9894" w:type="dxa"/>
        <w:tblInd w:w="-318" w:type="dxa"/>
        <w:tblLayout w:type="fixed"/>
        <w:tblLook w:val="0000"/>
      </w:tblPr>
      <w:tblGrid>
        <w:gridCol w:w="3120"/>
        <w:gridCol w:w="3543"/>
        <w:gridCol w:w="3231"/>
      </w:tblGrid>
      <w:tr w:rsidR="000070BE" w:rsidRPr="000070BE" w:rsidTr="00584623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0BE" w:rsidRPr="000070BE" w:rsidRDefault="000070BE" w:rsidP="00186A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0070BE" w:rsidRPr="000070BE" w:rsidRDefault="00186ACC" w:rsidP="00007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сиона</w:t>
            </w:r>
            <w:r w:rsidR="000070BE"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льные комп</w:t>
            </w:r>
            <w:r w:rsidR="000070BE"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0070BE" w:rsidRPr="000070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тенции)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0BE" w:rsidRPr="000070BE" w:rsidRDefault="000070BE" w:rsidP="000070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0BE" w:rsidRPr="000070BE" w:rsidRDefault="000070BE" w:rsidP="000070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007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троля и оценки </w:t>
            </w:r>
          </w:p>
        </w:tc>
      </w:tr>
      <w:tr w:rsidR="00584623" w:rsidRPr="000070BE" w:rsidTr="00584623">
        <w:trPr>
          <w:trHeight w:val="63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584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1.1.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 частичном отсутствии зубов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2D587D">
            <w:pPr>
              <w:snapToGri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изготовления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съемных пластиночных протезов при частичном отсутствии зубов требов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ниям к технике изготовл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623" w:rsidRPr="000070BE" w:rsidRDefault="00584623" w:rsidP="00584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Наблюдение и экспер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ная оценка в рамках контроля: выполнения технологии изготовл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ния съемных пластино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ных протезов при ча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тичном отсутствии з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бов.</w:t>
            </w:r>
          </w:p>
          <w:p w:rsidR="00584623" w:rsidRPr="000070BE" w:rsidRDefault="00584623" w:rsidP="005846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Сравнительный анализ выполненных практич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9F1A4E">
              <w:rPr>
                <w:rFonts w:ascii="Times New Roman" w:hAnsi="Times New Roman" w:cs="Times New Roman"/>
                <w:bCs/>
                <w:sz w:val="28"/>
                <w:szCs w:val="28"/>
              </w:rPr>
              <w:t>ских работ.</w:t>
            </w:r>
          </w:p>
          <w:p w:rsidR="00584623" w:rsidRPr="000070BE" w:rsidRDefault="00584623" w:rsidP="005846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Тестирование, в том числе с прим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енением компьютерных технол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гий</w:t>
            </w:r>
          </w:p>
        </w:tc>
      </w:tr>
      <w:tr w:rsidR="00584623" w:rsidRPr="000070BE" w:rsidTr="00584623">
        <w:trPr>
          <w:trHeight w:val="63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584623">
            <w:pPr>
              <w:snapToGri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1.2.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езы при полном отсутствии зубов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изготовления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 съемных пластиночных протезов при полном 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сутствии зубов требован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ям к технике изготовления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4623" w:rsidRPr="000070BE" w:rsidRDefault="00584623" w:rsidP="000070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584623" w:rsidRPr="000070BE" w:rsidTr="00584623">
        <w:trPr>
          <w:trHeight w:val="63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584623">
            <w:pPr>
              <w:widowControl w:val="0"/>
              <w:snapToGri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1.3.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Производить починку съемных пл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стиночных протезов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изготовления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починки съемных пласт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ночных протезов  требов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ниям к техн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ологии изг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4623" w:rsidRPr="000070BE" w:rsidRDefault="00584623" w:rsidP="000070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584623" w:rsidRPr="000070BE" w:rsidTr="00584623">
        <w:trPr>
          <w:trHeight w:val="63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58462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1.4. </w:t>
            </w:r>
            <w:r w:rsidR="00C1576A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иммедиат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-  протезы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23" w:rsidRPr="000070BE" w:rsidRDefault="00584623" w:rsidP="00007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0070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изготовления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съемных имме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диат - 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прот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зов требованиям к техн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70BE">
              <w:rPr>
                <w:rFonts w:ascii="Times New Roman" w:hAnsi="Times New Roman" w:cs="Times New Roman"/>
                <w:sz w:val="28"/>
                <w:szCs w:val="28"/>
              </w:rPr>
              <w:t>логии изготовления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23" w:rsidRPr="000070BE" w:rsidRDefault="00584623" w:rsidP="000070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0070BE" w:rsidRPr="000070BE" w:rsidRDefault="000070BE" w:rsidP="000070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0BE" w:rsidRDefault="000070BE" w:rsidP="002E6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070BE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</w:t>
      </w:r>
      <w:r w:rsidRPr="000070BE">
        <w:rPr>
          <w:rFonts w:ascii="Times New Roman" w:hAnsi="Times New Roman" w:cs="Times New Roman"/>
          <w:sz w:val="28"/>
          <w:szCs w:val="28"/>
        </w:rPr>
        <w:t>о</w:t>
      </w:r>
      <w:r w:rsidRPr="000070BE">
        <w:rPr>
          <w:rFonts w:ascii="Times New Roman" w:hAnsi="Times New Roman" w:cs="Times New Roman"/>
          <w:sz w:val="28"/>
          <w:szCs w:val="28"/>
        </w:rPr>
        <w:t>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2E604A" w:rsidRPr="002E604A" w:rsidRDefault="002E604A" w:rsidP="002E6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8"/>
        <w:gridCol w:w="3681"/>
        <w:gridCol w:w="2639"/>
      </w:tblGrid>
      <w:tr w:rsidR="000070BE" w:rsidRPr="000070BE" w:rsidTr="009338A3">
        <w:tc>
          <w:tcPr>
            <w:tcW w:w="3568" w:type="dxa"/>
          </w:tcPr>
          <w:p w:rsidR="000070BE" w:rsidRPr="000070BE" w:rsidRDefault="000070BE" w:rsidP="000070B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Результаты (освоенные профессиональные ко</w:t>
            </w:r>
            <w:r w:rsidRPr="000070BE">
              <w:rPr>
                <w:b/>
                <w:sz w:val="28"/>
                <w:szCs w:val="28"/>
              </w:rPr>
              <w:t>м</w:t>
            </w:r>
            <w:r w:rsidRPr="000070BE">
              <w:rPr>
                <w:b/>
                <w:sz w:val="28"/>
                <w:szCs w:val="28"/>
              </w:rPr>
              <w:t>петенции)</w:t>
            </w:r>
          </w:p>
        </w:tc>
        <w:tc>
          <w:tcPr>
            <w:tcW w:w="3681" w:type="dxa"/>
          </w:tcPr>
          <w:p w:rsidR="000070BE" w:rsidRPr="000070BE" w:rsidRDefault="000070BE" w:rsidP="000070B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639" w:type="dxa"/>
          </w:tcPr>
          <w:p w:rsidR="000070BE" w:rsidRPr="000070BE" w:rsidRDefault="000070BE" w:rsidP="000070B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070BE">
              <w:rPr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</w:t>
            </w:r>
            <w:r>
              <w:rPr>
                <w:sz w:val="28"/>
                <w:szCs w:val="28"/>
              </w:rPr>
              <w:t>влять к ней устойч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вый интерес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Познавательные</w:t>
            </w:r>
            <w:r w:rsidRPr="000070BE">
              <w:rPr>
                <w:sz w:val="28"/>
                <w:szCs w:val="28"/>
              </w:rPr>
              <w:t xml:space="preserve">потребности  в сфере профессиональной деятельности </w:t>
            </w:r>
          </w:p>
        </w:tc>
        <w:tc>
          <w:tcPr>
            <w:tcW w:w="2639" w:type="dxa"/>
            <w:vMerge w:val="restart"/>
            <w:vAlign w:val="center"/>
          </w:tcPr>
          <w:p w:rsidR="00F73B1E" w:rsidRP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Экспертная оценка наблюдения за де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тельностью об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чающегося в пр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цессе освоения о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разовательной пр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граммы професси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нального модуля Изготовление съёмных пласт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73B1E">
              <w:rPr>
                <w:rFonts w:ascii="Times New Roman" w:hAnsi="Times New Roman" w:cs="Times New Roman"/>
                <w:sz w:val="28"/>
                <w:szCs w:val="28"/>
              </w:rPr>
              <w:t>ночных протезов</w:t>
            </w: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B1E" w:rsidRPr="00F73B1E" w:rsidRDefault="00F73B1E" w:rsidP="00F73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2. Организовывать со</w:t>
            </w:r>
            <w:r w:rsidRPr="000070BE">
              <w:rPr>
                <w:sz w:val="28"/>
                <w:szCs w:val="28"/>
              </w:rPr>
              <w:t>б</w:t>
            </w:r>
            <w:r w:rsidRPr="000070BE">
              <w:rPr>
                <w:sz w:val="28"/>
                <w:szCs w:val="28"/>
              </w:rPr>
              <w:t xml:space="preserve">ственную деятельность, выбирать типовые методы </w:t>
            </w:r>
            <w:r w:rsidRPr="000070BE">
              <w:rPr>
                <w:sz w:val="28"/>
                <w:szCs w:val="28"/>
              </w:rPr>
              <w:lastRenderedPageBreak/>
              <w:t>и способы выполнения профессиональных задач, оценива</w:t>
            </w:r>
            <w:r>
              <w:rPr>
                <w:sz w:val="28"/>
                <w:szCs w:val="28"/>
              </w:rPr>
              <w:t>ть их эффекти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ность и качество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lastRenderedPageBreak/>
              <w:t>Своевременность и качество выполнения заданий, уче</w:t>
            </w:r>
            <w:r w:rsidRPr="000070BE">
              <w:rPr>
                <w:sz w:val="28"/>
                <w:szCs w:val="28"/>
              </w:rPr>
              <w:t>б</w:t>
            </w:r>
            <w:r w:rsidRPr="000070BE">
              <w:rPr>
                <w:sz w:val="28"/>
                <w:szCs w:val="28"/>
              </w:rPr>
              <w:t xml:space="preserve">ных задач, способность к </w:t>
            </w:r>
            <w:r w:rsidRPr="000070BE">
              <w:rPr>
                <w:sz w:val="28"/>
                <w:szCs w:val="28"/>
              </w:rPr>
              <w:lastRenderedPageBreak/>
              <w:t>самооценке эффективност</w:t>
            </w:r>
            <w:r>
              <w:rPr>
                <w:sz w:val="28"/>
                <w:szCs w:val="28"/>
              </w:rPr>
              <w:t>и и качества выполненных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</w:t>
            </w:r>
          </w:p>
        </w:tc>
        <w:tc>
          <w:tcPr>
            <w:tcW w:w="2639" w:type="dxa"/>
            <w:vMerge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lastRenderedPageBreak/>
              <w:t>ОК 3. Принимать решения в стандартных и неста</w:t>
            </w:r>
            <w:r w:rsidRPr="000070BE">
              <w:rPr>
                <w:sz w:val="28"/>
                <w:szCs w:val="28"/>
              </w:rPr>
              <w:t>н</w:t>
            </w:r>
            <w:r w:rsidRPr="000070BE">
              <w:rPr>
                <w:sz w:val="28"/>
                <w:szCs w:val="28"/>
              </w:rPr>
              <w:t xml:space="preserve">дартных ситуациях </w:t>
            </w:r>
            <w:r>
              <w:rPr>
                <w:sz w:val="28"/>
                <w:szCs w:val="28"/>
              </w:rPr>
              <w:t>и нести за них ответственность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Способность принимать с</w:t>
            </w:r>
            <w:r w:rsidRPr="000070BE">
              <w:rPr>
                <w:sz w:val="28"/>
                <w:szCs w:val="28"/>
              </w:rPr>
              <w:t>а</w:t>
            </w:r>
            <w:r w:rsidRPr="000070BE">
              <w:rPr>
                <w:sz w:val="28"/>
                <w:szCs w:val="28"/>
              </w:rPr>
              <w:t>мостоятельные решения в стандартных и нестандар</w:t>
            </w:r>
            <w:r w:rsidRPr="000070BE">
              <w:rPr>
                <w:sz w:val="28"/>
                <w:szCs w:val="28"/>
              </w:rPr>
              <w:t>т</w:t>
            </w:r>
            <w:r w:rsidRPr="000070BE">
              <w:rPr>
                <w:sz w:val="28"/>
                <w:szCs w:val="28"/>
              </w:rPr>
              <w:t>ных ситуациях</w:t>
            </w:r>
            <w:r>
              <w:rPr>
                <w:sz w:val="28"/>
                <w:szCs w:val="28"/>
              </w:rPr>
              <w:t xml:space="preserve"> и нести за них ответственность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rPr>
          <w:trHeight w:val="2254"/>
        </w:trPr>
        <w:tc>
          <w:tcPr>
            <w:tcW w:w="3568" w:type="dxa"/>
            <w:tcBorders>
              <w:bottom w:val="single" w:sz="4" w:space="0" w:color="auto"/>
            </w:tcBorders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4. Осуществлять поиск и использование информ</w:t>
            </w:r>
            <w:r w:rsidRPr="000070BE">
              <w:rPr>
                <w:sz w:val="28"/>
                <w:szCs w:val="28"/>
              </w:rPr>
              <w:t>а</w:t>
            </w:r>
            <w:r w:rsidRPr="000070BE">
              <w:rPr>
                <w:sz w:val="28"/>
                <w:szCs w:val="28"/>
              </w:rPr>
              <w:t>ции, необходимой для э</w:t>
            </w:r>
            <w:r w:rsidRPr="000070BE">
              <w:rPr>
                <w:sz w:val="28"/>
                <w:szCs w:val="28"/>
              </w:rPr>
              <w:t>ф</w:t>
            </w:r>
            <w:r w:rsidRPr="000070BE">
              <w:rPr>
                <w:sz w:val="28"/>
                <w:szCs w:val="28"/>
              </w:rPr>
              <w:t>фективного выполнения профессиональных задач, профессион</w:t>
            </w:r>
            <w:r>
              <w:rPr>
                <w:sz w:val="28"/>
                <w:szCs w:val="28"/>
              </w:rPr>
              <w:t>ального и ли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ностного развития</w:t>
            </w:r>
          </w:p>
        </w:tc>
        <w:tc>
          <w:tcPr>
            <w:tcW w:w="3681" w:type="dxa"/>
            <w:tcBorders>
              <w:bottom w:val="single" w:sz="4" w:space="0" w:color="auto"/>
            </w:tcBorders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Способность к поиску, пр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t>образованию и применению полученной информации при решении конкретной задачи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5. Использовать и</w:t>
            </w:r>
            <w:r w:rsidRPr="000070BE">
              <w:rPr>
                <w:sz w:val="28"/>
                <w:szCs w:val="28"/>
              </w:rPr>
              <w:t>н</w:t>
            </w:r>
            <w:r w:rsidRPr="000070BE">
              <w:rPr>
                <w:sz w:val="28"/>
                <w:szCs w:val="28"/>
              </w:rPr>
              <w:t>формационно-коммуникационные техн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>логии в</w:t>
            </w:r>
            <w:r>
              <w:rPr>
                <w:sz w:val="28"/>
                <w:szCs w:val="28"/>
              </w:rPr>
              <w:t xml:space="preserve"> профессиональной деятельности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0070BE">
              <w:rPr>
                <w:color w:val="auto"/>
                <w:sz w:val="28"/>
                <w:szCs w:val="28"/>
              </w:rPr>
              <w:t>Умение работать с програ</w:t>
            </w:r>
            <w:r w:rsidRPr="000070BE">
              <w:rPr>
                <w:color w:val="auto"/>
                <w:sz w:val="28"/>
                <w:szCs w:val="28"/>
              </w:rPr>
              <w:t>м</w:t>
            </w:r>
            <w:r w:rsidRPr="000070BE">
              <w:rPr>
                <w:color w:val="auto"/>
                <w:sz w:val="28"/>
                <w:szCs w:val="28"/>
              </w:rPr>
              <w:t>мируемым  зуботехнич</w:t>
            </w:r>
            <w:r w:rsidRPr="000070BE">
              <w:rPr>
                <w:color w:val="auto"/>
                <w:sz w:val="28"/>
                <w:szCs w:val="28"/>
              </w:rPr>
              <w:t>е</w:t>
            </w:r>
            <w:r w:rsidRPr="000070BE">
              <w:rPr>
                <w:color w:val="auto"/>
                <w:sz w:val="28"/>
                <w:szCs w:val="28"/>
              </w:rPr>
              <w:t>ским оборудованием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6. Работать в коллект</w:t>
            </w:r>
            <w:r w:rsidRPr="000070BE"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>ве и в команде, эффективно общаться с коллегами, р</w:t>
            </w:r>
            <w:r w:rsidRPr="000070BE">
              <w:rPr>
                <w:sz w:val="28"/>
                <w:szCs w:val="28"/>
              </w:rPr>
              <w:t>у</w:t>
            </w:r>
            <w:r w:rsidRPr="000070BE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водством, врачами и 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циентами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Достижение в процессе о</w:t>
            </w:r>
            <w:r w:rsidRPr="000070BE">
              <w:rPr>
                <w:sz w:val="28"/>
                <w:szCs w:val="28"/>
              </w:rPr>
              <w:t>б</w:t>
            </w:r>
            <w:r w:rsidRPr="000070BE">
              <w:rPr>
                <w:sz w:val="28"/>
                <w:szCs w:val="28"/>
              </w:rPr>
              <w:t>щения поставленной цели, конструктивное разрешение противоречий</w:t>
            </w:r>
          </w:p>
        </w:tc>
        <w:tc>
          <w:tcPr>
            <w:tcW w:w="2639" w:type="dxa"/>
            <w:vMerge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7. Брать на себя отве</w:t>
            </w:r>
            <w:r w:rsidRPr="000070BE">
              <w:rPr>
                <w:sz w:val="28"/>
                <w:szCs w:val="28"/>
              </w:rPr>
              <w:t>т</w:t>
            </w:r>
            <w:r w:rsidRPr="000070BE">
              <w:rPr>
                <w:sz w:val="28"/>
                <w:szCs w:val="28"/>
              </w:rPr>
              <w:t>ственность за работу чл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t>нов команды (подчине</w:t>
            </w:r>
            <w:r w:rsidRPr="000070BE">
              <w:rPr>
                <w:sz w:val="28"/>
                <w:szCs w:val="28"/>
              </w:rPr>
              <w:t>н</w:t>
            </w:r>
            <w:r w:rsidRPr="000070BE">
              <w:rPr>
                <w:sz w:val="28"/>
                <w:szCs w:val="28"/>
              </w:rPr>
              <w:t>ных)</w:t>
            </w:r>
            <w:r>
              <w:rPr>
                <w:sz w:val="28"/>
                <w:szCs w:val="28"/>
              </w:rPr>
              <w:t>, результат выполн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заданий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Готовность к принятию группового решения и о</w:t>
            </w:r>
            <w:r w:rsidRPr="000070BE">
              <w:rPr>
                <w:sz w:val="28"/>
                <w:szCs w:val="28"/>
              </w:rPr>
              <w:t>т</w:t>
            </w:r>
            <w:r w:rsidRPr="000070BE">
              <w:rPr>
                <w:sz w:val="28"/>
                <w:szCs w:val="28"/>
              </w:rPr>
              <w:t>ветственности за его п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>следствия</w:t>
            </w:r>
          </w:p>
        </w:tc>
        <w:tc>
          <w:tcPr>
            <w:tcW w:w="2639" w:type="dxa"/>
            <w:vMerge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8. Самостоятельно о</w:t>
            </w:r>
            <w:r w:rsidRPr="000070BE">
              <w:rPr>
                <w:sz w:val="28"/>
                <w:szCs w:val="28"/>
              </w:rPr>
              <w:t>п</w:t>
            </w:r>
            <w:r w:rsidRPr="000070BE">
              <w:rPr>
                <w:sz w:val="28"/>
                <w:szCs w:val="28"/>
              </w:rPr>
              <w:t>ределять задачи профе</w:t>
            </w:r>
            <w:r w:rsidRPr="000070BE">
              <w:rPr>
                <w:sz w:val="28"/>
                <w:szCs w:val="28"/>
              </w:rPr>
              <w:t>с</w:t>
            </w:r>
            <w:r w:rsidRPr="000070BE">
              <w:rPr>
                <w:sz w:val="28"/>
                <w:szCs w:val="28"/>
              </w:rPr>
              <w:t>сионального и личностного развития, заниматься сам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>образованием, осознанно план</w:t>
            </w:r>
            <w:r>
              <w:rPr>
                <w:sz w:val="28"/>
                <w:szCs w:val="28"/>
              </w:rPr>
              <w:t>ировать повышение квалификации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Наличие осознанной пр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>фессиональной цели, пон</w:t>
            </w:r>
            <w:r w:rsidRPr="000070BE"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>мание и реализация задач профессионального и ли</w:t>
            </w:r>
            <w:r w:rsidRPr="000070BE">
              <w:rPr>
                <w:sz w:val="28"/>
                <w:szCs w:val="28"/>
              </w:rPr>
              <w:t>ч</w:t>
            </w:r>
            <w:r w:rsidRPr="000070BE">
              <w:rPr>
                <w:sz w:val="28"/>
                <w:szCs w:val="28"/>
              </w:rPr>
              <w:t>ностного развития</w:t>
            </w:r>
          </w:p>
        </w:tc>
        <w:tc>
          <w:tcPr>
            <w:tcW w:w="2639" w:type="dxa"/>
            <w:vMerge/>
          </w:tcPr>
          <w:p w:rsidR="00F73B1E" w:rsidRPr="00F73B1E" w:rsidRDefault="00F73B1E" w:rsidP="00F73B1E"/>
        </w:tc>
      </w:tr>
      <w:tr w:rsidR="00F73B1E" w:rsidRPr="00F73B1E" w:rsidTr="009338A3">
        <w:trPr>
          <w:trHeight w:val="1573"/>
        </w:trPr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9. Ориентироваться в условиях частой смены технологий в</w:t>
            </w:r>
            <w:r>
              <w:rPr>
                <w:sz w:val="28"/>
                <w:szCs w:val="28"/>
              </w:rPr>
              <w:t xml:space="preserve">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нальной деятельности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Умение перестроиться и адаптироваться в новых у</w:t>
            </w:r>
            <w:r w:rsidRPr="000070BE">
              <w:rPr>
                <w:sz w:val="28"/>
                <w:szCs w:val="28"/>
              </w:rPr>
              <w:t>с</w:t>
            </w:r>
            <w:r w:rsidRPr="000070BE">
              <w:rPr>
                <w:sz w:val="28"/>
                <w:szCs w:val="28"/>
              </w:rPr>
              <w:t>ловиях профессиональной деятельности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 xml:space="preserve">ОК 10. Бережно относиться </w:t>
            </w:r>
            <w:r w:rsidRPr="000070BE">
              <w:rPr>
                <w:sz w:val="28"/>
                <w:szCs w:val="28"/>
              </w:rPr>
              <w:lastRenderedPageBreak/>
              <w:t>к историческому наследию и культурным традициям народа, уважать социал</w:t>
            </w:r>
            <w:r w:rsidRPr="000070BE">
              <w:rPr>
                <w:sz w:val="28"/>
                <w:szCs w:val="28"/>
              </w:rPr>
              <w:t>ь</w:t>
            </w:r>
            <w:r w:rsidRPr="000070BE">
              <w:rPr>
                <w:sz w:val="28"/>
                <w:szCs w:val="28"/>
              </w:rPr>
              <w:t>ные, кул</w:t>
            </w:r>
            <w:r>
              <w:rPr>
                <w:sz w:val="28"/>
                <w:szCs w:val="28"/>
              </w:rPr>
              <w:t>ьтурные и религ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озные различия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lastRenderedPageBreak/>
              <w:t>Толерантность к проявл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lastRenderedPageBreak/>
              <w:t>нию социальных, культу</w:t>
            </w:r>
            <w:r w:rsidRPr="000070BE">
              <w:rPr>
                <w:sz w:val="28"/>
                <w:szCs w:val="28"/>
              </w:rPr>
              <w:t>р</w:t>
            </w:r>
            <w:r w:rsidRPr="000070BE">
              <w:rPr>
                <w:sz w:val="28"/>
                <w:szCs w:val="28"/>
              </w:rPr>
              <w:t>ных и религиозных разл</w:t>
            </w:r>
            <w:r w:rsidRPr="000070BE">
              <w:rPr>
                <w:sz w:val="28"/>
                <w:szCs w:val="28"/>
              </w:rPr>
              <w:t>и</w:t>
            </w:r>
            <w:r w:rsidRPr="000070BE">
              <w:rPr>
                <w:sz w:val="28"/>
                <w:szCs w:val="28"/>
              </w:rPr>
              <w:t>чий, соблюдение правил и традиций учебного завед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t>ния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lastRenderedPageBreak/>
              <w:t>ОК 11. Быть готовым брать на себя нравственные об</w:t>
            </w:r>
            <w:r w:rsidRPr="000070BE">
              <w:rPr>
                <w:sz w:val="28"/>
                <w:szCs w:val="28"/>
              </w:rPr>
              <w:t>я</w:t>
            </w:r>
            <w:r w:rsidRPr="000070BE">
              <w:rPr>
                <w:sz w:val="28"/>
                <w:szCs w:val="28"/>
              </w:rPr>
              <w:t>зательства по отношению к природе, обществу и чел</w:t>
            </w:r>
            <w:r w:rsidRPr="000070BE">
              <w:rPr>
                <w:sz w:val="28"/>
                <w:szCs w:val="28"/>
              </w:rPr>
              <w:t>о</w:t>
            </w:r>
            <w:r w:rsidRPr="000070BE">
              <w:rPr>
                <w:sz w:val="28"/>
                <w:szCs w:val="28"/>
              </w:rPr>
              <w:t xml:space="preserve">веку 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Соблюдение этических норм и правил поведения в общ</w:t>
            </w:r>
            <w:r w:rsidRPr="000070BE">
              <w:rPr>
                <w:sz w:val="28"/>
                <w:szCs w:val="28"/>
              </w:rPr>
              <w:t>е</w:t>
            </w:r>
            <w:r w:rsidRPr="000070BE">
              <w:rPr>
                <w:sz w:val="28"/>
                <w:szCs w:val="28"/>
              </w:rPr>
              <w:t>стве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12. Оказывать первую (доврачебную) медици</w:t>
            </w:r>
            <w:r w:rsidRPr="000070BE">
              <w:rPr>
                <w:sz w:val="28"/>
                <w:szCs w:val="28"/>
              </w:rPr>
              <w:t>н</w:t>
            </w:r>
            <w:r w:rsidRPr="000070BE">
              <w:rPr>
                <w:sz w:val="28"/>
                <w:szCs w:val="28"/>
              </w:rPr>
              <w:t>скую по</w:t>
            </w:r>
            <w:r>
              <w:rPr>
                <w:sz w:val="28"/>
                <w:szCs w:val="28"/>
              </w:rPr>
              <w:t>мощь при нео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ложных состояниях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Готовность к оказанию пе</w:t>
            </w:r>
            <w:r w:rsidRPr="000070BE">
              <w:rPr>
                <w:sz w:val="28"/>
                <w:szCs w:val="28"/>
              </w:rPr>
              <w:t>р</w:t>
            </w:r>
            <w:r w:rsidRPr="000070BE">
              <w:rPr>
                <w:sz w:val="28"/>
                <w:szCs w:val="28"/>
              </w:rPr>
              <w:t>вой медицинской помощи п</w:t>
            </w:r>
            <w:r>
              <w:rPr>
                <w:sz w:val="28"/>
                <w:szCs w:val="28"/>
              </w:rPr>
              <w:t>ри неотложных состояниях</w:t>
            </w:r>
          </w:p>
        </w:tc>
        <w:tc>
          <w:tcPr>
            <w:tcW w:w="2639" w:type="dxa"/>
            <w:vMerge/>
            <w:vAlign w:val="center"/>
          </w:tcPr>
          <w:p w:rsidR="00F73B1E" w:rsidRPr="00F73B1E" w:rsidRDefault="00F73B1E" w:rsidP="00F73B1E"/>
        </w:tc>
      </w:tr>
      <w:tr w:rsidR="00F73B1E" w:rsidRPr="00F73B1E" w:rsidTr="009338A3">
        <w:tc>
          <w:tcPr>
            <w:tcW w:w="3568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ОК 13. Организовывать р</w:t>
            </w:r>
            <w:r w:rsidRPr="000070BE">
              <w:rPr>
                <w:sz w:val="28"/>
                <w:szCs w:val="28"/>
              </w:rPr>
              <w:t>а</w:t>
            </w:r>
            <w:r w:rsidRPr="000070BE">
              <w:rPr>
                <w:sz w:val="28"/>
                <w:szCs w:val="28"/>
              </w:rPr>
              <w:t>бочее место с соблюдением требований охраны труда, производственной санит</w:t>
            </w:r>
            <w:r w:rsidRPr="000070BE">
              <w:rPr>
                <w:sz w:val="28"/>
                <w:szCs w:val="28"/>
              </w:rPr>
              <w:t>а</w:t>
            </w:r>
            <w:r w:rsidRPr="000070BE">
              <w:rPr>
                <w:sz w:val="28"/>
                <w:szCs w:val="28"/>
              </w:rPr>
              <w:t xml:space="preserve">рии, инфекционной </w:t>
            </w:r>
            <w:r>
              <w:rPr>
                <w:sz w:val="28"/>
                <w:szCs w:val="28"/>
              </w:rPr>
              <w:t>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тивопожарной безопасн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681" w:type="dxa"/>
          </w:tcPr>
          <w:p w:rsidR="00F73B1E" w:rsidRPr="000070BE" w:rsidRDefault="00F73B1E" w:rsidP="000070BE">
            <w:pPr>
              <w:pStyle w:val="Default"/>
              <w:jc w:val="both"/>
              <w:rPr>
                <w:sz w:val="28"/>
                <w:szCs w:val="28"/>
              </w:rPr>
            </w:pPr>
            <w:r w:rsidRPr="000070BE">
              <w:rPr>
                <w:sz w:val="28"/>
                <w:szCs w:val="28"/>
              </w:rPr>
              <w:t>Соблюдение требований о</w:t>
            </w:r>
            <w:r w:rsidRPr="000070BE">
              <w:rPr>
                <w:sz w:val="28"/>
                <w:szCs w:val="28"/>
              </w:rPr>
              <w:t>х</w:t>
            </w:r>
            <w:r w:rsidRPr="000070BE">
              <w:rPr>
                <w:sz w:val="28"/>
                <w:szCs w:val="28"/>
              </w:rPr>
              <w:t>раны труда, производстве</w:t>
            </w:r>
            <w:r w:rsidRPr="000070BE">
              <w:rPr>
                <w:sz w:val="28"/>
                <w:szCs w:val="28"/>
              </w:rPr>
              <w:t>н</w:t>
            </w:r>
            <w:r w:rsidRPr="000070BE">
              <w:rPr>
                <w:sz w:val="28"/>
                <w:szCs w:val="28"/>
              </w:rPr>
              <w:t>ной санитарии, инфекцио</w:t>
            </w:r>
            <w:r w:rsidRPr="000070BE">
              <w:rPr>
                <w:sz w:val="28"/>
                <w:szCs w:val="28"/>
              </w:rPr>
              <w:t>н</w:t>
            </w:r>
            <w:r w:rsidRPr="000070BE">
              <w:rPr>
                <w:sz w:val="28"/>
                <w:szCs w:val="28"/>
              </w:rPr>
              <w:t xml:space="preserve">ной и противопожарной безопасности </w:t>
            </w:r>
            <w:r>
              <w:rPr>
                <w:sz w:val="28"/>
                <w:szCs w:val="28"/>
              </w:rPr>
              <w:t>при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рабочего места</w:t>
            </w:r>
          </w:p>
        </w:tc>
        <w:tc>
          <w:tcPr>
            <w:tcW w:w="2639" w:type="dxa"/>
            <w:vMerge/>
          </w:tcPr>
          <w:p w:rsidR="00F73B1E" w:rsidRPr="00F73B1E" w:rsidRDefault="00F73B1E" w:rsidP="00F73B1E"/>
        </w:tc>
      </w:tr>
    </w:tbl>
    <w:p w:rsidR="00FF52AD" w:rsidRPr="000070BE" w:rsidRDefault="00FF52AD" w:rsidP="00007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F52AD" w:rsidRPr="000070BE" w:rsidSect="00933B8C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8A2" w:rsidRDefault="008238A2" w:rsidP="00BD59CB">
      <w:pPr>
        <w:spacing w:after="0" w:line="240" w:lineRule="auto"/>
      </w:pPr>
      <w:r>
        <w:separator/>
      </w:r>
    </w:p>
  </w:endnote>
  <w:endnote w:type="continuationSeparator" w:id="1">
    <w:p w:rsidR="008238A2" w:rsidRDefault="008238A2" w:rsidP="00BD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258" w:rsidRDefault="00BF657D">
    <w:pPr>
      <w:pStyle w:val="ad"/>
      <w:jc w:val="right"/>
    </w:pPr>
    <w:fldSimple w:instr=" PAGE   \* MERGEFORMAT ">
      <w:r w:rsidR="00DB4695">
        <w:rPr>
          <w:noProof/>
        </w:rPr>
        <w:t>6</w:t>
      </w:r>
    </w:fldSimple>
  </w:p>
  <w:p w:rsidR="00602258" w:rsidRDefault="0060225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8A2" w:rsidRDefault="008238A2" w:rsidP="00BD59CB">
      <w:pPr>
        <w:spacing w:after="0" w:line="240" w:lineRule="auto"/>
      </w:pPr>
      <w:r>
        <w:separator/>
      </w:r>
    </w:p>
  </w:footnote>
  <w:footnote w:type="continuationSeparator" w:id="1">
    <w:p w:rsidR="008238A2" w:rsidRDefault="008238A2" w:rsidP="00BD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15727E7"/>
    <w:multiLevelType w:val="hybridMultilevel"/>
    <w:tmpl w:val="0E26291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080C39"/>
    <w:multiLevelType w:val="hybridMultilevel"/>
    <w:tmpl w:val="1B38AF42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196157"/>
    <w:multiLevelType w:val="hybridMultilevel"/>
    <w:tmpl w:val="F040730C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9F7D7D"/>
    <w:multiLevelType w:val="hybridMultilevel"/>
    <w:tmpl w:val="1B48F9FA"/>
    <w:lvl w:ilvl="0" w:tplc="80EEA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E0449D"/>
    <w:multiLevelType w:val="hybridMultilevel"/>
    <w:tmpl w:val="011603B4"/>
    <w:lvl w:ilvl="0" w:tplc="77D8F67C">
      <w:start w:val="1"/>
      <w:numFmt w:val="bullet"/>
      <w:lvlText w:val=""/>
      <w:lvlJc w:val="left"/>
      <w:pPr>
        <w:ind w:left="754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12A62FEE"/>
    <w:multiLevelType w:val="hybridMultilevel"/>
    <w:tmpl w:val="125CA3B8"/>
    <w:lvl w:ilvl="0" w:tplc="0000000F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36F4E0D"/>
    <w:multiLevelType w:val="hybridMultilevel"/>
    <w:tmpl w:val="1B02626C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D11FB0"/>
    <w:multiLevelType w:val="hybridMultilevel"/>
    <w:tmpl w:val="CC7E81A6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956E2"/>
    <w:multiLevelType w:val="hybridMultilevel"/>
    <w:tmpl w:val="C4822870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001DF8"/>
    <w:multiLevelType w:val="hybridMultilevel"/>
    <w:tmpl w:val="BD085DB6"/>
    <w:lvl w:ilvl="0" w:tplc="35349132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89C5B0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F5B20BB"/>
    <w:multiLevelType w:val="hybridMultilevel"/>
    <w:tmpl w:val="EC9CD2AA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5214A8"/>
    <w:multiLevelType w:val="hybridMultilevel"/>
    <w:tmpl w:val="6788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51F60"/>
    <w:multiLevelType w:val="hybridMultilevel"/>
    <w:tmpl w:val="CD003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110B7"/>
    <w:multiLevelType w:val="hybridMultilevel"/>
    <w:tmpl w:val="F07ECE32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E771EA"/>
    <w:multiLevelType w:val="hybridMultilevel"/>
    <w:tmpl w:val="1092FB9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D37D2E"/>
    <w:multiLevelType w:val="hybridMultilevel"/>
    <w:tmpl w:val="D4A67E0E"/>
    <w:lvl w:ilvl="0" w:tplc="48682A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5725ED"/>
    <w:multiLevelType w:val="hybridMultilevel"/>
    <w:tmpl w:val="3AE8599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0D3D7D"/>
    <w:multiLevelType w:val="hybridMultilevel"/>
    <w:tmpl w:val="53685292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1465B3"/>
    <w:multiLevelType w:val="hybridMultilevel"/>
    <w:tmpl w:val="06764F46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5B58AD"/>
    <w:multiLevelType w:val="hybridMultilevel"/>
    <w:tmpl w:val="6E449EC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C39F5"/>
    <w:multiLevelType w:val="hybridMultilevel"/>
    <w:tmpl w:val="38547012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BA0993"/>
    <w:multiLevelType w:val="hybridMultilevel"/>
    <w:tmpl w:val="298C544E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314EE7"/>
    <w:multiLevelType w:val="hybridMultilevel"/>
    <w:tmpl w:val="F4DAEB3C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D441E9"/>
    <w:multiLevelType w:val="hybridMultilevel"/>
    <w:tmpl w:val="73980A1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457AFE"/>
    <w:multiLevelType w:val="hybridMultilevel"/>
    <w:tmpl w:val="7C76612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4F4071"/>
    <w:multiLevelType w:val="hybridMultilevel"/>
    <w:tmpl w:val="C6E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732988"/>
    <w:multiLevelType w:val="hybridMultilevel"/>
    <w:tmpl w:val="1DFC93F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F065AD"/>
    <w:multiLevelType w:val="hybridMultilevel"/>
    <w:tmpl w:val="E744C91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EE6E2A"/>
    <w:multiLevelType w:val="hybridMultilevel"/>
    <w:tmpl w:val="394A256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321E9E"/>
    <w:multiLevelType w:val="hybridMultilevel"/>
    <w:tmpl w:val="9BB60738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4992E85"/>
    <w:multiLevelType w:val="hybridMultilevel"/>
    <w:tmpl w:val="5294693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B0304F"/>
    <w:multiLevelType w:val="hybridMultilevel"/>
    <w:tmpl w:val="E9E80590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585201A"/>
    <w:multiLevelType w:val="hybridMultilevel"/>
    <w:tmpl w:val="63D2FE96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292704"/>
    <w:multiLevelType w:val="hybridMultilevel"/>
    <w:tmpl w:val="D8F837E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C1100D"/>
    <w:multiLevelType w:val="hybridMultilevel"/>
    <w:tmpl w:val="0FDA8AF0"/>
    <w:lvl w:ilvl="0" w:tplc="77D8F67C">
      <w:start w:val="1"/>
      <w:numFmt w:val="bullet"/>
      <w:lvlText w:val=""/>
      <w:lvlJc w:val="left"/>
      <w:pPr>
        <w:ind w:left="754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6BA86A4C"/>
    <w:multiLevelType w:val="hybridMultilevel"/>
    <w:tmpl w:val="4F62F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857E0"/>
    <w:multiLevelType w:val="hybridMultilevel"/>
    <w:tmpl w:val="00447CB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7B02CF"/>
    <w:multiLevelType w:val="hybridMultilevel"/>
    <w:tmpl w:val="B8E47A8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BC4BEB"/>
    <w:multiLevelType w:val="hybridMultilevel"/>
    <w:tmpl w:val="53425EAE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562B58"/>
    <w:multiLevelType w:val="hybridMultilevel"/>
    <w:tmpl w:val="0F1C007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D16D19"/>
    <w:multiLevelType w:val="hybridMultilevel"/>
    <w:tmpl w:val="C60EAFC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02185"/>
    <w:multiLevelType w:val="hybridMultilevel"/>
    <w:tmpl w:val="39549F28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553E2A"/>
    <w:multiLevelType w:val="hybridMultilevel"/>
    <w:tmpl w:val="AED25C7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8"/>
  </w:num>
  <w:num w:numId="3">
    <w:abstractNumId w:val="48"/>
  </w:num>
  <w:num w:numId="4">
    <w:abstractNumId w:val="47"/>
  </w:num>
  <w:num w:numId="5">
    <w:abstractNumId w:val="40"/>
  </w:num>
  <w:num w:numId="6">
    <w:abstractNumId w:val="15"/>
  </w:num>
  <w:num w:numId="7">
    <w:abstractNumId w:val="24"/>
  </w:num>
  <w:num w:numId="8">
    <w:abstractNumId w:val="22"/>
  </w:num>
  <w:num w:numId="9">
    <w:abstractNumId w:val="7"/>
  </w:num>
  <w:num w:numId="10">
    <w:abstractNumId w:val="10"/>
  </w:num>
  <w:num w:numId="11">
    <w:abstractNumId w:val="49"/>
  </w:num>
  <w:num w:numId="12">
    <w:abstractNumId w:val="27"/>
  </w:num>
  <w:num w:numId="13">
    <w:abstractNumId w:val="26"/>
  </w:num>
  <w:num w:numId="14">
    <w:abstractNumId w:val="36"/>
  </w:num>
  <w:num w:numId="15">
    <w:abstractNumId w:val="23"/>
  </w:num>
  <w:num w:numId="16">
    <w:abstractNumId w:val="19"/>
  </w:num>
  <w:num w:numId="17">
    <w:abstractNumId w:val="37"/>
  </w:num>
  <w:num w:numId="18">
    <w:abstractNumId w:val="11"/>
  </w:num>
  <w:num w:numId="19">
    <w:abstractNumId w:val="25"/>
  </w:num>
  <w:num w:numId="20">
    <w:abstractNumId w:val="31"/>
  </w:num>
  <w:num w:numId="21">
    <w:abstractNumId w:val="45"/>
  </w:num>
  <w:num w:numId="22">
    <w:abstractNumId w:val="44"/>
  </w:num>
  <w:num w:numId="23">
    <w:abstractNumId w:val="13"/>
  </w:num>
  <w:num w:numId="24">
    <w:abstractNumId w:val="12"/>
  </w:num>
  <w:num w:numId="25">
    <w:abstractNumId w:val="9"/>
  </w:num>
  <w:num w:numId="26">
    <w:abstractNumId w:val="41"/>
  </w:num>
  <w:num w:numId="27">
    <w:abstractNumId w:val="28"/>
  </w:num>
  <w:num w:numId="28">
    <w:abstractNumId w:val="33"/>
  </w:num>
  <w:num w:numId="29">
    <w:abstractNumId w:val="43"/>
  </w:num>
  <w:num w:numId="30">
    <w:abstractNumId w:val="29"/>
  </w:num>
  <w:num w:numId="31">
    <w:abstractNumId w:val="6"/>
  </w:num>
  <w:num w:numId="32">
    <w:abstractNumId w:val="5"/>
  </w:num>
  <w:num w:numId="33">
    <w:abstractNumId w:val="21"/>
  </w:num>
  <w:num w:numId="34">
    <w:abstractNumId w:val="34"/>
  </w:num>
  <w:num w:numId="35">
    <w:abstractNumId w:val="46"/>
  </w:num>
  <w:num w:numId="36">
    <w:abstractNumId w:val="32"/>
  </w:num>
  <w:num w:numId="37">
    <w:abstractNumId w:val="42"/>
  </w:num>
  <w:num w:numId="38">
    <w:abstractNumId w:val="16"/>
  </w:num>
  <w:num w:numId="39">
    <w:abstractNumId w:val="17"/>
  </w:num>
  <w:num w:numId="40">
    <w:abstractNumId w:val="14"/>
  </w:num>
  <w:num w:numId="4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8"/>
  </w:num>
  <w:num w:numId="45">
    <w:abstractNumId w:val="2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70BE"/>
    <w:rsid w:val="00000578"/>
    <w:rsid w:val="000070BE"/>
    <w:rsid w:val="000573CC"/>
    <w:rsid w:val="00092CA9"/>
    <w:rsid w:val="000C13A6"/>
    <w:rsid w:val="000D3027"/>
    <w:rsid w:val="001219A8"/>
    <w:rsid w:val="00147839"/>
    <w:rsid w:val="00153E4D"/>
    <w:rsid w:val="00157DD2"/>
    <w:rsid w:val="00176CEA"/>
    <w:rsid w:val="00186ACC"/>
    <w:rsid w:val="001924E1"/>
    <w:rsid w:val="00196F69"/>
    <w:rsid w:val="001A1B82"/>
    <w:rsid w:val="001C7D6A"/>
    <w:rsid w:val="001C7D7F"/>
    <w:rsid w:val="001D508D"/>
    <w:rsid w:val="001D6168"/>
    <w:rsid w:val="001F0DB1"/>
    <w:rsid w:val="001F40B1"/>
    <w:rsid w:val="00200350"/>
    <w:rsid w:val="0021008F"/>
    <w:rsid w:val="00245970"/>
    <w:rsid w:val="00246E5F"/>
    <w:rsid w:val="0024719B"/>
    <w:rsid w:val="002513BD"/>
    <w:rsid w:val="00264590"/>
    <w:rsid w:val="002817CE"/>
    <w:rsid w:val="00294CF5"/>
    <w:rsid w:val="002B578F"/>
    <w:rsid w:val="002B5FC5"/>
    <w:rsid w:val="002B604D"/>
    <w:rsid w:val="002D587D"/>
    <w:rsid w:val="002E604A"/>
    <w:rsid w:val="00326EB2"/>
    <w:rsid w:val="003627BD"/>
    <w:rsid w:val="00365C5B"/>
    <w:rsid w:val="0039187E"/>
    <w:rsid w:val="0039677A"/>
    <w:rsid w:val="003C12F6"/>
    <w:rsid w:val="003C6E79"/>
    <w:rsid w:val="00402A61"/>
    <w:rsid w:val="004204F6"/>
    <w:rsid w:val="00434664"/>
    <w:rsid w:val="00453665"/>
    <w:rsid w:val="0046427E"/>
    <w:rsid w:val="00496D4F"/>
    <w:rsid w:val="004A70A7"/>
    <w:rsid w:val="004C6FC2"/>
    <w:rsid w:val="004D3DEF"/>
    <w:rsid w:val="004E6900"/>
    <w:rsid w:val="004E7713"/>
    <w:rsid w:val="004F3AE1"/>
    <w:rsid w:val="00521A02"/>
    <w:rsid w:val="00530500"/>
    <w:rsid w:val="0053588F"/>
    <w:rsid w:val="00557D32"/>
    <w:rsid w:val="00565F78"/>
    <w:rsid w:val="005662B3"/>
    <w:rsid w:val="0057482C"/>
    <w:rsid w:val="00584623"/>
    <w:rsid w:val="00592B4F"/>
    <w:rsid w:val="00593070"/>
    <w:rsid w:val="005A69EB"/>
    <w:rsid w:val="005A76B2"/>
    <w:rsid w:val="005E3ACE"/>
    <w:rsid w:val="005F2CD0"/>
    <w:rsid w:val="00602258"/>
    <w:rsid w:val="00641D78"/>
    <w:rsid w:val="00645703"/>
    <w:rsid w:val="00683D1C"/>
    <w:rsid w:val="00685C0D"/>
    <w:rsid w:val="006966F6"/>
    <w:rsid w:val="00697006"/>
    <w:rsid w:val="006A1541"/>
    <w:rsid w:val="006A20CA"/>
    <w:rsid w:val="006A7424"/>
    <w:rsid w:val="006B266C"/>
    <w:rsid w:val="006C0FBA"/>
    <w:rsid w:val="006E32CC"/>
    <w:rsid w:val="00700C6F"/>
    <w:rsid w:val="00705F96"/>
    <w:rsid w:val="007259CF"/>
    <w:rsid w:val="00730EAC"/>
    <w:rsid w:val="007312D3"/>
    <w:rsid w:val="00743DF5"/>
    <w:rsid w:val="00751430"/>
    <w:rsid w:val="00765D2C"/>
    <w:rsid w:val="00770AF2"/>
    <w:rsid w:val="007879C6"/>
    <w:rsid w:val="007A2B3C"/>
    <w:rsid w:val="007B29D7"/>
    <w:rsid w:val="007B57D3"/>
    <w:rsid w:val="007D0B50"/>
    <w:rsid w:val="007D29FB"/>
    <w:rsid w:val="007D6CA3"/>
    <w:rsid w:val="007E1804"/>
    <w:rsid w:val="007F4540"/>
    <w:rsid w:val="00811CD9"/>
    <w:rsid w:val="0081539A"/>
    <w:rsid w:val="00820432"/>
    <w:rsid w:val="0082261A"/>
    <w:rsid w:val="008238A2"/>
    <w:rsid w:val="00843785"/>
    <w:rsid w:val="008604ED"/>
    <w:rsid w:val="00863DCE"/>
    <w:rsid w:val="008802BD"/>
    <w:rsid w:val="00881B1E"/>
    <w:rsid w:val="008B07E7"/>
    <w:rsid w:val="008D298C"/>
    <w:rsid w:val="008D51F0"/>
    <w:rsid w:val="008F03B4"/>
    <w:rsid w:val="008F7951"/>
    <w:rsid w:val="00901F01"/>
    <w:rsid w:val="00903E09"/>
    <w:rsid w:val="00926B94"/>
    <w:rsid w:val="009338A3"/>
    <w:rsid w:val="00933B8C"/>
    <w:rsid w:val="009349F4"/>
    <w:rsid w:val="00936072"/>
    <w:rsid w:val="00936B68"/>
    <w:rsid w:val="00970750"/>
    <w:rsid w:val="00984046"/>
    <w:rsid w:val="00997CC6"/>
    <w:rsid w:val="009A299C"/>
    <w:rsid w:val="009C0309"/>
    <w:rsid w:val="009D6F13"/>
    <w:rsid w:val="009E7A59"/>
    <w:rsid w:val="009F1A4E"/>
    <w:rsid w:val="00A3527D"/>
    <w:rsid w:val="00A40EC6"/>
    <w:rsid w:val="00A450C9"/>
    <w:rsid w:val="00A62674"/>
    <w:rsid w:val="00A75282"/>
    <w:rsid w:val="00A964D7"/>
    <w:rsid w:val="00AA5A26"/>
    <w:rsid w:val="00AC70A2"/>
    <w:rsid w:val="00AF7260"/>
    <w:rsid w:val="00B04DDC"/>
    <w:rsid w:val="00B1165A"/>
    <w:rsid w:val="00B16EAD"/>
    <w:rsid w:val="00B40976"/>
    <w:rsid w:val="00B46B5C"/>
    <w:rsid w:val="00B60090"/>
    <w:rsid w:val="00B610F1"/>
    <w:rsid w:val="00B713E9"/>
    <w:rsid w:val="00BB2EA9"/>
    <w:rsid w:val="00BC4808"/>
    <w:rsid w:val="00BC623A"/>
    <w:rsid w:val="00BD59CB"/>
    <w:rsid w:val="00BE1363"/>
    <w:rsid w:val="00BF657D"/>
    <w:rsid w:val="00C02C1F"/>
    <w:rsid w:val="00C1101C"/>
    <w:rsid w:val="00C1576A"/>
    <w:rsid w:val="00C4391A"/>
    <w:rsid w:val="00C56923"/>
    <w:rsid w:val="00C63A05"/>
    <w:rsid w:val="00C64D08"/>
    <w:rsid w:val="00C83030"/>
    <w:rsid w:val="00C83463"/>
    <w:rsid w:val="00CA03D3"/>
    <w:rsid w:val="00CA30F8"/>
    <w:rsid w:val="00CA34E5"/>
    <w:rsid w:val="00CD6F7C"/>
    <w:rsid w:val="00CD714A"/>
    <w:rsid w:val="00CE169D"/>
    <w:rsid w:val="00D04E32"/>
    <w:rsid w:val="00D55316"/>
    <w:rsid w:val="00D61439"/>
    <w:rsid w:val="00D63DFA"/>
    <w:rsid w:val="00D74D9B"/>
    <w:rsid w:val="00D92159"/>
    <w:rsid w:val="00D96A6D"/>
    <w:rsid w:val="00DA673D"/>
    <w:rsid w:val="00DB4695"/>
    <w:rsid w:val="00DC3B21"/>
    <w:rsid w:val="00E0384C"/>
    <w:rsid w:val="00E37F79"/>
    <w:rsid w:val="00E476F6"/>
    <w:rsid w:val="00E55DEC"/>
    <w:rsid w:val="00E905EE"/>
    <w:rsid w:val="00E972D4"/>
    <w:rsid w:val="00EA337E"/>
    <w:rsid w:val="00EA6200"/>
    <w:rsid w:val="00EB3261"/>
    <w:rsid w:val="00ED0C5E"/>
    <w:rsid w:val="00ED0F72"/>
    <w:rsid w:val="00EE34FA"/>
    <w:rsid w:val="00EE43EE"/>
    <w:rsid w:val="00EF1B9D"/>
    <w:rsid w:val="00EF361C"/>
    <w:rsid w:val="00F0509F"/>
    <w:rsid w:val="00F06300"/>
    <w:rsid w:val="00F13620"/>
    <w:rsid w:val="00F157B4"/>
    <w:rsid w:val="00F236A1"/>
    <w:rsid w:val="00F2615D"/>
    <w:rsid w:val="00F320AA"/>
    <w:rsid w:val="00F41F5A"/>
    <w:rsid w:val="00F51249"/>
    <w:rsid w:val="00F73B1E"/>
    <w:rsid w:val="00F764AB"/>
    <w:rsid w:val="00F850ED"/>
    <w:rsid w:val="00FA4651"/>
    <w:rsid w:val="00FF52AD"/>
    <w:rsid w:val="00FF629F"/>
    <w:rsid w:val="00FF6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CB"/>
  </w:style>
  <w:style w:type="paragraph" w:styleId="1">
    <w:name w:val="heading 1"/>
    <w:basedOn w:val="a"/>
    <w:next w:val="a"/>
    <w:link w:val="10"/>
    <w:qFormat/>
    <w:rsid w:val="000070BE"/>
    <w:pPr>
      <w:keepNext/>
      <w:tabs>
        <w:tab w:val="num" w:pos="432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0070BE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0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070B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0070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007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0070B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0070B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 Indent"/>
    <w:basedOn w:val="a"/>
    <w:link w:val="a7"/>
    <w:rsid w:val="000070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0070B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0070B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0070BE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Document Map"/>
    <w:basedOn w:val="a"/>
    <w:link w:val="aa"/>
    <w:semiHidden/>
    <w:rsid w:val="000070B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0070BE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b">
    <w:name w:val="header"/>
    <w:basedOn w:val="a"/>
    <w:link w:val="ac"/>
    <w:rsid w:val="0000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0070B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00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0070BE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_"/>
    <w:basedOn w:val="a0"/>
    <w:link w:val="22"/>
    <w:rsid w:val="000070BE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"/>
    <w:rsid w:val="000070BE"/>
    <w:pPr>
      <w:shd w:val="clear" w:color="auto" w:fill="FFFFFF"/>
      <w:spacing w:before="6480" w:after="0" w:line="0" w:lineRule="atLeast"/>
      <w:ind w:hanging="340"/>
    </w:pPr>
    <w:rPr>
      <w:sz w:val="23"/>
      <w:szCs w:val="23"/>
    </w:rPr>
  </w:style>
  <w:style w:type="character" w:customStyle="1" w:styleId="9">
    <w:name w:val="Основной текст (9)_"/>
    <w:basedOn w:val="a0"/>
    <w:link w:val="90"/>
    <w:rsid w:val="000070BE"/>
    <w:rPr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070BE"/>
    <w:pPr>
      <w:shd w:val="clear" w:color="auto" w:fill="FFFFFF"/>
      <w:spacing w:after="0" w:line="0" w:lineRule="atLeast"/>
    </w:pPr>
    <w:rPr>
      <w:sz w:val="27"/>
      <w:szCs w:val="27"/>
    </w:rPr>
  </w:style>
  <w:style w:type="paragraph" w:styleId="af0">
    <w:name w:val="Normal (Web)"/>
    <w:basedOn w:val="a"/>
    <w:uiPriority w:val="99"/>
    <w:rsid w:val="002B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34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34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75D2-BB10-40A1-893B-58650F56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7312</Words>
  <Characters>41679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111_Igor</cp:lastModifiedBy>
  <cp:revision>83</cp:revision>
  <cp:lastPrinted>2016-04-27T11:32:00Z</cp:lastPrinted>
  <dcterms:created xsi:type="dcterms:W3CDTF">2011-03-19T14:18:00Z</dcterms:created>
  <dcterms:modified xsi:type="dcterms:W3CDTF">2018-03-29T08:50:00Z</dcterms:modified>
</cp:coreProperties>
</file>